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A01" w:rsidRPr="00121C3C" w:rsidRDefault="00256625" w:rsidP="00121C3C">
      <w:pPr>
        <w:spacing w:line="360" w:lineRule="auto"/>
        <w:jc w:val="center"/>
        <w:rPr>
          <w:lang w:eastAsia="zh-CN"/>
        </w:rPr>
      </w:pPr>
      <w:r w:rsidRPr="00256625">
        <w:rPr>
          <w:rFonts w:hint="eastAsia"/>
          <w:b/>
          <w:bCs/>
          <w:sz w:val="28"/>
          <w:szCs w:val="28"/>
        </w:rPr>
        <w:t>三年级上册数学一课一练</w:t>
      </w:r>
      <w:r w:rsidRPr="00256625">
        <w:rPr>
          <w:rFonts w:hint="eastAsia"/>
          <w:b/>
          <w:bCs/>
          <w:sz w:val="28"/>
          <w:szCs w:val="28"/>
        </w:rPr>
        <w:t>-4.1</w:t>
      </w:r>
      <w:r w:rsidRPr="00256625">
        <w:rPr>
          <w:rFonts w:hint="eastAsia"/>
          <w:b/>
          <w:bCs/>
          <w:sz w:val="28"/>
          <w:szCs w:val="28"/>
        </w:rPr>
        <w:t>加法</w:t>
      </w:r>
      <w:r w:rsidRPr="00256625">
        <w:rPr>
          <w:rFonts w:hint="eastAsia"/>
          <w:b/>
          <w:bCs/>
          <w:sz w:val="28"/>
          <w:szCs w:val="28"/>
        </w:rPr>
        <w:t xml:space="preserve"> </w:t>
      </w:r>
    </w:p>
    <w:p w:rsidR="00191A01" w:rsidRPr="00121C3C" w:rsidRDefault="00121C3C" w:rsidP="00121C3C">
      <w:pPr>
        <w:spacing w:line="360" w:lineRule="auto"/>
      </w:pPr>
      <w:r w:rsidRPr="00121C3C">
        <w:rPr>
          <w:b/>
          <w:bCs/>
          <w:sz w:val="24"/>
          <w:szCs w:val="24"/>
        </w:rPr>
        <w:t>一、单选题</w:t>
      </w:r>
      <w:r w:rsidRPr="00121C3C">
        <w:rPr>
          <w:b/>
          <w:bCs/>
          <w:sz w:val="24"/>
          <w:szCs w:val="24"/>
        </w:rPr>
        <w:t xml:space="preserve"> </w:t>
      </w:r>
    </w:p>
    <w:p w:rsidR="00191A01" w:rsidRPr="00121C3C" w:rsidRDefault="00121C3C" w:rsidP="00121C3C">
      <w:pPr>
        <w:spacing w:after="0" w:line="360" w:lineRule="auto"/>
      </w:pPr>
      <w:r w:rsidRPr="00121C3C">
        <w:t>1.</w:t>
      </w:r>
      <w:r w:rsidRPr="00121C3C">
        <w:t>（</w:t>
      </w:r>
      <w:r w:rsidRPr="00121C3C">
        <w:t xml:space="preserve">       </w:t>
      </w:r>
      <w:r w:rsidRPr="00121C3C">
        <w:t>）比</w:t>
      </w:r>
      <w:r w:rsidRPr="00121C3C">
        <w:t>217</w:t>
      </w:r>
      <w:r w:rsidRPr="00121C3C">
        <w:t>多</w:t>
      </w:r>
      <w:r w:rsidRPr="00121C3C">
        <w:t xml:space="preserve">84.            </w:t>
      </w:r>
    </w:p>
    <w:p w:rsidR="00191A01" w:rsidRPr="00121C3C" w:rsidRDefault="00121C3C" w:rsidP="00121C3C">
      <w:pPr>
        <w:spacing w:after="0" w:line="360" w:lineRule="auto"/>
        <w:ind w:left="150"/>
      </w:pPr>
      <w:r w:rsidRPr="00121C3C">
        <w:t>A. 301                                          </w:t>
      </w:r>
      <w:r w:rsidR="007660C6" w:rsidRPr="00DF290D">
        <w:rPr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42" type="#_x0000_t75" style="width:1.5pt;height:3pt;visibility:visible;mso-wrap-style:square">
            <v:imagedata r:id="rId10" o:title=""/>
          </v:shape>
        </w:pict>
      </w:r>
      <w:r w:rsidRPr="00121C3C">
        <w:t>B. 133                                          </w:t>
      </w:r>
      <w:r w:rsidR="007660C6" w:rsidRPr="00DF290D">
        <w:rPr>
          <w:noProof/>
          <w:lang w:eastAsia="zh-CN"/>
        </w:rPr>
        <w:pict>
          <v:shape id="图片 2" o:spid="_x0000_i1041" type="#_x0000_t75" style="width:1.5pt;height:3pt;visibility:visible;mso-wrap-style:square">
            <v:imagedata r:id="rId10" o:title=""/>
          </v:shape>
        </w:pict>
      </w:r>
      <w:r w:rsidRPr="00121C3C">
        <w:t>C. 233</w:t>
      </w:r>
    </w:p>
    <w:p w:rsidR="00191A01" w:rsidRPr="00121C3C" w:rsidRDefault="00121C3C" w:rsidP="00121C3C">
      <w:pPr>
        <w:spacing w:after="0" w:line="360" w:lineRule="auto"/>
      </w:pPr>
      <w:r w:rsidRPr="00121C3C">
        <w:t>2.</w:t>
      </w:r>
      <w:r w:rsidRPr="00121C3C">
        <w:t>竖式计算</w:t>
      </w:r>
      <w:r w:rsidRPr="00121C3C">
        <w:t xml:space="preserve">  </w:t>
      </w:r>
    </w:p>
    <w:p w:rsidR="00191A01" w:rsidRPr="00121C3C" w:rsidRDefault="00121C3C" w:rsidP="00121C3C">
      <w:pPr>
        <w:spacing w:after="0" w:line="360" w:lineRule="auto"/>
      </w:pPr>
      <w:r w:rsidRPr="00121C3C">
        <w:t>3527</w:t>
      </w:r>
      <w:r w:rsidRPr="00121C3C">
        <w:t>＋</w:t>
      </w:r>
      <w:r w:rsidRPr="00121C3C">
        <w:t>856=</w:t>
      </w:r>
      <w:r w:rsidRPr="00121C3C">
        <w:t>（</w:t>
      </w:r>
      <w:r w:rsidRPr="00121C3C">
        <w:t xml:space="preserve">   </w:t>
      </w:r>
      <w:r w:rsidRPr="00121C3C">
        <w:t>）</w:t>
      </w:r>
    </w:p>
    <w:p w:rsidR="00191A01" w:rsidRPr="00121C3C" w:rsidRDefault="00121C3C" w:rsidP="00121C3C">
      <w:pPr>
        <w:spacing w:after="0" w:line="360" w:lineRule="auto"/>
        <w:ind w:left="150"/>
      </w:pPr>
      <w:r w:rsidRPr="00121C3C">
        <w:t>A. 1936                                   </w:t>
      </w:r>
      <w:r w:rsidR="007660C6" w:rsidRPr="00DF290D">
        <w:rPr>
          <w:noProof/>
          <w:lang w:eastAsia="zh-CN"/>
        </w:rPr>
        <w:pict>
          <v:shape id="图片 3" o:spid="_x0000_i1040" type="#_x0000_t75" style="width:2.25pt;height:3pt;visibility:visible;mso-wrap-style:square">
            <v:imagedata r:id="rId11" o:title=""/>
          </v:shape>
        </w:pict>
      </w:r>
      <w:r w:rsidRPr="00121C3C">
        <w:t>B. 4383                                   </w:t>
      </w:r>
      <w:r w:rsidR="007660C6" w:rsidRPr="00DF290D">
        <w:rPr>
          <w:noProof/>
          <w:lang w:eastAsia="zh-CN"/>
        </w:rPr>
        <w:pict>
          <v:shape id="图片 4" o:spid="_x0000_i1039" type="#_x0000_t75" style="width:2.25pt;height:3pt;visibility:visible;mso-wrap-style:square">
            <v:imagedata r:id="rId11" o:title=""/>
          </v:shape>
        </w:pict>
      </w:r>
      <w:r w:rsidRPr="00121C3C">
        <w:t>C. 6267                                   </w:t>
      </w:r>
      <w:r w:rsidR="007660C6" w:rsidRPr="00DF290D">
        <w:rPr>
          <w:noProof/>
          <w:lang w:eastAsia="zh-CN"/>
        </w:rPr>
        <w:pict>
          <v:shape id="图片 5" o:spid="_x0000_i1038" type="#_x0000_t75" style="width:2.25pt;height:3pt;visibility:visible;mso-wrap-style:square">
            <v:imagedata r:id="rId11" o:title=""/>
          </v:shape>
        </w:pict>
      </w:r>
      <w:r w:rsidRPr="00121C3C">
        <w:t>D. 8004</w:t>
      </w:r>
    </w:p>
    <w:p w:rsidR="00191A01" w:rsidRPr="00121C3C" w:rsidRDefault="00121C3C" w:rsidP="00121C3C">
      <w:pPr>
        <w:spacing w:after="0" w:line="360" w:lineRule="auto"/>
      </w:pPr>
      <w:r w:rsidRPr="00121C3C">
        <w:t>3.</w:t>
      </w:r>
      <w:r w:rsidRPr="00121C3C">
        <w:t>（</w:t>
      </w:r>
      <w:r w:rsidRPr="00121C3C">
        <w:t xml:space="preserve">   </w:t>
      </w:r>
      <w:r w:rsidRPr="00121C3C">
        <w:t>）比</w:t>
      </w:r>
      <w:r w:rsidRPr="00121C3C">
        <w:t>276</w:t>
      </w:r>
      <w:r w:rsidRPr="00121C3C">
        <w:t>多</w:t>
      </w:r>
      <w:r w:rsidRPr="00121C3C">
        <w:t>198</w:t>
      </w:r>
      <w:r w:rsidRPr="00121C3C">
        <w:t>。</w:t>
      </w:r>
      <w:r w:rsidRPr="00121C3C">
        <w:t xml:space="preserve">            </w:t>
      </w:r>
    </w:p>
    <w:p w:rsidR="00191A01" w:rsidRPr="00121C3C" w:rsidRDefault="00121C3C" w:rsidP="00121C3C">
      <w:pPr>
        <w:spacing w:after="0" w:line="360" w:lineRule="auto"/>
        <w:ind w:left="150"/>
      </w:pPr>
      <w:r w:rsidRPr="00121C3C">
        <w:t>A. 78                                           B. 374                                           C. 474</w:t>
      </w:r>
    </w:p>
    <w:p w:rsidR="00191A01" w:rsidRPr="00121C3C" w:rsidRDefault="00121C3C" w:rsidP="00121C3C">
      <w:pPr>
        <w:spacing w:line="360" w:lineRule="auto"/>
      </w:pPr>
      <w:r w:rsidRPr="00121C3C">
        <w:rPr>
          <w:b/>
          <w:bCs/>
          <w:sz w:val="24"/>
          <w:szCs w:val="24"/>
        </w:rPr>
        <w:t>二、判断题</w:t>
      </w:r>
      <w:r w:rsidRPr="00121C3C">
        <w:rPr>
          <w:b/>
          <w:bCs/>
          <w:sz w:val="24"/>
          <w:szCs w:val="24"/>
        </w:rPr>
        <w:t xml:space="preserve"> </w:t>
      </w:r>
    </w:p>
    <w:p w:rsidR="00191A01" w:rsidRPr="00121C3C" w:rsidRDefault="00121C3C" w:rsidP="00121C3C">
      <w:pPr>
        <w:spacing w:after="0" w:line="360" w:lineRule="auto"/>
      </w:pPr>
      <w:r w:rsidRPr="00121C3C">
        <w:t>4.</w:t>
      </w:r>
      <w:r w:rsidRPr="00121C3C">
        <w:t>列竖式计算时，要从最高位算起。</w:t>
      </w:r>
      <w:r w:rsidRPr="00121C3C">
        <w:t xml:space="preserve">    </w:t>
      </w:r>
    </w:p>
    <w:p w:rsidR="00191A01" w:rsidRPr="00121C3C" w:rsidRDefault="00121C3C" w:rsidP="00121C3C">
      <w:pPr>
        <w:spacing w:after="0" w:line="360" w:lineRule="auto"/>
      </w:pPr>
      <w:r w:rsidRPr="00121C3C">
        <w:t>5.</w:t>
      </w:r>
      <w:r w:rsidRPr="00121C3C">
        <w:t>两个三位数相加，和一定是四位数。（</w:t>
      </w:r>
      <w:r w:rsidRPr="00121C3C">
        <w:t xml:space="preserve">   </w:t>
      </w:r>
      <w:r w:rsidRPr="00121C3C">
        <w:t>）</w:t>
      </w:r>
      <w:r w:rsidRPr="00121C3C">
        <w:t xml:space="preserve">    </w:t>
      </w:r>
    </w:p>
    <w:p w:rsidR="00191A01" w:rsidRPr="00121C3C" w:rsidRDefault="00121C3C" w:rsidP="00121C3C">
      <w:pPr>
        <w:spacing w:after="0" w:line="360" w:lineRule="auto"/>
        <w:rPr>
          <w:lang w:eastAsia="zh-CN"/>
        </w:rPr>
      </w:pPr>
      <w:r w:rsidRPr="00121C3C">
        <w:rPr>
          <w:lang w:eastAsia="zh-CN"/>
        </w:rPr>
        <w:t>6.</w:t>
      </w:r>
      <w:r w:rsidRPr="00121C3C">
        <w:rPr>
          <w:lang w:eastAsia="zh-CN"/>
        </w:rPr>
        <w:t>判断对错：</w:t>
      </w:r>
      <w:r w:rsidRPr="00121C3C">
        <w:rPr>
          <w:lang w:eastAsia="zh-CN"/>
        </w:rPr>
        <w:t xml:space="preserve">  </w:t>
      </w:r>
    </w:p>
    <w:p w:rsidR="00191A01" w:rsidRPr="00121C3C" w:rsidRDefault="00121C3C" w:rsidP="00121C3C">
      <w:pPr>
        <w:spacing w:after="0" w:line="360" w:lineRule="auto"/>
        <w:rPr>
          <w:lang w:eastAsia="zh-CN"/>
        </w:rPr>
      </w:pPr>
      <w:r w:rsidRPr="00121C3C">
        <w:rPr>
          <w:lang w:eastAsia="zh-CN"/>
        </w:rPr>
        <w:t>1389+909=1298</w:t>
      </w:r>
    </w:p>
    <w:p w:rsidR="00191A01" w:rsidRPr="00121C3C" w:rsidRDefault="00121C3C" w:rsidP="00121C3C">
      <w:pPr>
        <w:spacing w:line="360" w:lineRule="auto"/>
        <w:rPr>
          <w:lang w:eastAsia="zh-CN"/>
        </w:rPr>
      </w:pPr>
      <w:r w:rsidRPr="00121C3C">
        <w:rPr>
          <w:b/>
          <w:bCs/>
          <w:sz w:val="24"/>
          <w:szCs w:val="24"/>
          <w:lang w:eastAsia="zh-CN"/>
        </w:rPr>
        <w:t>三、填空题</w:t>
      </w:r>
      <w:r w:rsidRPr="00121C3C">
        <w:rPr>
          <w:b/>
          <w:bCs/>
          <w:sz w:val="24"/>
          <w:szCs w:val="24"/>
          <w:lang w:eastAsia="zh-CN"/>
        </w:rPr>
        <w:t xml:space="preserve"> </w:t>
      </w:r>
    </w:p>
    <w:p w:rsidR="00191A01" w:rsidRPr="00121C3C" w:rsidRDefault="00121C3C" w:rsidP="00121C3C">
      <w:pPr>
        <w:spacing w:after="0" w:line="360" w:lineRule="auto"/>
      </w:pPr>
      <w:r w:rsidRPr="00121C3C">
        <w:t>7.</w:t>
      </w:r>
      <w:r w:rsidRPr="00121C3C">
        <w:t>计算</w:t>
      </w:r>
      <w:r w:rsidRPr="00121C3C">
        <w:t xml:space="preserve">    </w:t>
      </w:r>
    </w:p>
    <w:p w:rsidR="00191A01" w:rsidRPr="00121C3C" w:rsidRDefault="00121C3C" w:rsidP="00121C3C">
      <w:pPr>
        <w:spacing w:after="0" w:line="360" w:lineRule="auto"/>
      </w:pPr>
      <w:r w:rsidRPr="00121C3C">
        <w:t>（</w:t>
      </w:r>
      <w:r w:rsidRPr="00121C3C">
        <w:t>1</w:t>
      </w:r>
      <w:r w:rsidRPr="00121C3C">
        <w:t>）</w:t>
      </w:r>
      <w:r w:rsidR="007660C6" w:rsidRPr="00DF290D">
        <w:rPr>
          <w:noProof/>
          <w:lang w:eastAsia="zh-CN"/>
        </w:rPr>
        <w:pict>
          <v:shape id="图片 6" o:spid="_x0000_i1037" type="#_x0000_t75" style="width:68.25pt;height:58.5pt;visibility:visible;mso-wrap-style:square">
            <v:imagedata r:id="rId12" o:title=""/>
          </v:shape>
        </w:pict>
      </w:r>
      <w:r w:rsidRPr="00121C3C">
        <w:t xml:space="preserve">________    </w:t>
      </w:r>
    </w:p>
    <w:p w:rsidR="00191A01" w:rsidRPr="00121C3C" w:rsidRDefault="00121C3C" w:rsidP="00121C3C">
      <w:pPr>
        <w:spacing w:after="0" w:line="360" w:lineRule="auto"/>
      </w:pPr>
      <w:r w:rsidRPr="00121C3C">
        <w:t>（</w:t>
      </w:r>
      <w:r w:rsidRPr="00121C3C">
        <w:t>2</w:t>
      </w:r>
      <w:r w:rsidRPr="00121C3C">
        <w:t>）</w:t>
      </w:r>
      <w:r w:rsidR="007660C6" w:rsidRPr="00DF290D">
        <w:rPr>
          <w:noProof/>
          <w:lang w:eastAsia="zh-CN"/>
        </w:rPr>
        <w:pict>
          <v:shape id="图片 7" o:spid="_x0000_i1036" type="#_x0000_t75" style="width:60pt;height:61.5pt;visibility:visible;mso-wrap-style:square">
            <v:imagedata r:id="rId13" o:title=""/>
          </v:shape>
        </w:pict>
      </w:r>
      <w:r w:rsidRPr="00121C3C">
        <w:t xml:space="preserve">________    </w:t>
      </w:r>
    </w:p>
    <w:p w:rsidR="00191A01" w:rsidRPr="00121C3C" w:rsidRDefault="00121C3C" w:rsidP="00121C3C">
      <w:pPr>
        <w:spacing w:after="0" w:line="360" w:lineRule="auto"/>
      </w:pPr>
      <w:r w:rsidRPr="00121C3C">
        <w:t xml:space="preserve">8.                    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952"/>
        <w:gridCol w:w="867"/>
        <w:gridCol w:w="867"/>
        <w:gridCol w:w="867"/>
      </w:tblGrid>
      <w:tr w:rsidR="00191A01" w:rsidRPr="00121C3C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1A01" w:rsidRPr="00121C3C" w:rsidRDefault="00191A01" w:rsidP="00121C3C">
            <w:pPr>
              <w:spacing w:after="0" w:line="360" w:lineRule="auto"/>
              <w:jc w:val="center"/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1A01" w:rsidRPr="00121C3C" w:rsidRDefault="00121C3C" w:rsidP="00121C3C">
            <w:pPr>
              <w:spacing w:after="0" w:line="360" w:lineRule="auto"/>
              <w:jc w:val="center"/>
            </w:pPr>
            <w:r w:rsidRPr="00121C3C">
              <w:t>微波炉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1A01" w:rsidRPr="00121C3C" w:rsidRDefault="00121C3C" w:rsidP="00121C3C">
            <w:pPr>
              <w:spacing w:after="0" w:line="360" w:lineRule="auto"/>
              <w:jc w:val="center"/>
            </w:pPr>
            <w:r w:rsidRPr="00121C3C">
              <w:t>电视机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1A01" w:rsidRPr="00121C3C" w:rsidRDefault="00121C3C" w:rsidP="00121C3C">
            <w:pPr>
              <w:spacing w:after="0" w:line="360" w:lineRule="auto"/>
              <w:jc w:val="center"/>
            </w:pPr>
            <w:r w:rsidRPr="00121C3C">
              <w:t>洗衣机</w:t>
            </w:r>
          </w:p>
        </w:tc>
      </w:tr>
      <w:tr w:rsidR="00191A01" w:rsidRPr="00121C3C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1A01" w:rsidRPr="00121C3C" w:rsidRDefault="00121C3C" w:rsidP="00121C3C">
            <w:pPr>
              <w:spacing w:after="0" w:line="360" w:lineRule="auto"/>
              <w:jc w:val="center"/>
            </w:pPr>
            <w:r w:rsidRPr="00121C3C">
              <w:t>原来有</w:t>
            </w:r>
            <w:r w:rsidRPr="00121C3C">
              <w:t>/</w:t>
            </w:r>
            <w:r w:rsidRPr="00121C3C">
              <w:t>台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1A01" w:rsidRPr="00121C3C" w:rsidRDefault="00121C3C" w:rsidP="00121C3C">
            <w:pPr>
              <w:spacing w:after="0" w:line="360" w:lineRule="auto"/>
              <w:jc w:val="center"/>
            </w:pPr>
            <w:r w:rsidRPr="00121C3C">
              <w:t>129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1A01" w:rsidRPr="00121C3C" w:rsidRDefault="00121C3C" w:rsidP="00121C3C">
            <w:pPr>
              <w:spacing w:after="0" w:line="360" w:lineRule="auto"/>
              <w:jc w:val="center"/>
            </w:pPr>
            <w:r w:rsidRPr="00121C3C">
              <w:t>304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1A01" w:rsidRPr="00121C3C" w:rsidRDefault="00121C3C" w:rsidP="00121C3C">
            <w:pPr>
              <w:spacing w:after="0" w:line="360" w:lineRule="auto"/>
              <w:jc w:val="center"/>
            </w:pPr>
            <w:r w:rsidRPr="00121C3C">
              <w:t>________</w:t>
            </w:r>
          </w:p>
        </w:tc>
      </w:tr>
      <w:tr w:rsidR="00191A01" w:rsidRPr="00121C3C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1A01" w:rsidRPr="00121C3C" w:rsidRDefault="00121C3C" w:rsidP="00121C3C">
            <w:pPr>
              <w:spacing w:after="0" w:line="360" w:lineRule="auto"/>
              <w:jc w:val="center"/>
            </w:pPr>
            <w:r w:rsidRPr="00121C3C">
              <w:t>又运进</w:t>
            </w:r>
            <w:r w:rsidRPr="00121C3C">
              <w:t>/</w:t>
            </w:r>
            <w:r w:rsidRPr="00121C3C">
              <w:t>台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1A01" w:rsidRPr="00121C3C" w:rsidRDefault="00121C3C" w:rsidP="00121C3C">
            <w:pPr>
              <w:spacing w:after="0" w:line="360" w:lineRule="auto"/>
              <w:jc w:val="center"/>
            </w:pPr>
            <w:r w:rsidRPr="00121C3C">
              <w:t>________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1A01" w:rsidRPr="00121C3C" w:rsidRDefault="00121C3C" w:rsidP="00121C3C">
            <w:pPr>
              <w:spacing w:after="0" w:line="360" w:lineRule="auto"/>
              <w:jc w:val="center"/>
            </w:pPr>
            <w:r w:rsidRPr="00121C3C">
              <w:t>158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1A01" w:rsidRPr="00121C3C" w:rsidRDefault="00121C3C" w:rsidP="00121C3C">
            <w:pPr>
              <w:spacing w:after="0" w:line="360" w:lineRule="auto"/>
              <w:jc w:val="center"/>
            </w:pPr>
            <w:r w:rsidRPr="00121C3C">
              <w:t>286</w:t>
            </w:r>
          </w:p>
        </w:tc>
      </w:tr>
      <w:tr w:rsidR="00191A01" w:rsidRPr="00121C3C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1A01" w:rsidRPr="00121C3C" w:rsidRDefault="00121C3C" w:rsidP="00121C3C">
            <w:pPr>
              <w:spacing w:after="0" w:line="360" w:lineRule="auto"/>
              <w:jc w:val="center"/>
            </w:pPr>
            <w:r w:rsidRPr="00121C3C">
              <w:t>现在有</w:t>
            </w:r>
            <w:r w:rsidRPr="00121C3C">
              <w:t>/</w:t>
            </w:r>
            <w:r w:rsidRPr="00121C3C">
              <w:t>台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1A01" w:rsidRPr="00121C3C" w:rsidRDefault="00121C3C" w:rsidP="00121C3C">
            <w:pPr>
              <w:spacing w:after="0" w:line="360" w:lineRule="auto"/>
              <w:jc w:val="center"/>
            </w:pPr>
            <w:r w:rsidRPr="00121C3C">
              <w:t>327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1A01" w:rsidRPr="00121C3C" w:rsidRDefault="00121C3C" w:rsidP="00121C3C">
            <w:pPr>
              <w:spacing w:after="0" w:line="360" w:lineRule="auto"/>
              <w:jc w:val="center"/>
            </w:pPr>
            <w:r w:rsidRPr="00121C3C">
              <w:t>________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1A01" w:rsidRPr="00121C3C" w:rsidRDefault="00121C3C" w:rsidP="00121C3C">
            <w:pPr>
              <w:spacing w:after="0" w:line="360" w:lineRule="auto"/>
              <w:jc w:val="center"/>
            </w:pPr>
            <w:r w:rsidRPr="00121C3C">
              <w:t>900</w:t>
            </w:r>
          </w:p>
        </w:tc>
      </w:tr>
    </w:tbl>
    <w:p w:rsidR="00191A01" w:rsidRPr="00121C3C" w:rsidRDefault="00191A01" w:rsidP="00121C3C">
      <w:pPr>
        <w:spacing w:after="0" w:line="360" w:lineRule="auto"/>
      </w:pPr>
    </w:p>
    <w:p w:rsidR="00191A01" w:rsidRPr="00121C3C" w:rsidRDefault="00121C3C" w:rsidP="00121C3C">
      <w:pPr>
        <w:spacing w:after="0" w:line="360" w:lineRule="auto"/>
      </w:pPr>
      <w:r w:rsidRPr="00121C3C">
        <w:t>9.</w:t>
      </w:r>
      <w:r w:rsidRPr="00121C3C">
        <w:t>计算</w:t>
      </w:r>
      <w:r w:rsidRPr="00121C3C">
        <w:t xml:space="preserve">  </w:t>
      </w:r>
    </w:p>
    <w:p w:rsidR="00191A01" w:rsidRPr="00121C3C" w:rsidRDefault="00121C3C" w:rsidP="00121C3C">
      <w:pPr>
        <w:spacing w:after="0" w:line="360" w:lineRule="auto"/>
      </w:pPr>
      <w:r w:rsidRPr="00121C3C">
        <w:t>4086</w:t>
      </w:r>
      <w:r w:rsidRPr="00121C3C">
        <w:t>＋</w:t>
      </w:r>
      <w:r w:rsidRPr="00121C3C">
        <w:t>1967=________</w:t>
      </w:r>
    </w:p>
    <w:p w:rsidR="00191A01" w:rsidRPr="00121C3C" w:rsidRDefault="00121C3C" w:rsidP="00121C3C">
      <w:pPr>
        <w:spacing w:after="0" w:line="360" w:lineRule="auto"/>
        <w:rPr>
          <w:lang w:eastAsia="zh-CN"/>
        </w:rPr>
      </w:pPr>
      <w:r w:rsidRPr="00121C3C">
        <w:rPr>
          <w:lang w:eastAsia="zh-CN"/>
        </w:rPr>
        <w:lastRenderedPageBreak/>
        <w:t>10.</w:t>
      </w:r>
      <w:r w:rsidRPr="00121C3C">
        <w:rPr>
          <w:lang w:eastAsia="zh-CN"/>
        </w:rPr>
        <w:t>填上适当的数，使每条线上的三个数相加都得</w:t>
      </w:r>
      <w:r w:rsidRPr="00121C3C">
        <w:rPr>
          <w:lang w:eastAsia="zh-CN"/>
        </w:rPr>
        <w:t>1000</w:t>
      </w:r>
      <w:r w:rsidRPr="00121C3C">
        <w:rPr>
          <w:lang w:eastAsia="zh-CN"/>
        </w:rPr>
        <w:t>．</w:t>
      </w:r>
      <w:r w:rsidRPr="00121C3C">
        <w:rPr>
          <w:lang w:eastAsia="zh-CN"/>
        </w:rPr>
        <w:t xml:space="preserve">  </w:t>
      </w:r>
    </w:p>
    <w:p w:rsidR="00191A01" w:rsidRPr="00121C3C" w:rsidRDefault="007660C6" w:rsidP="00121C3C">
      <w:pPr>
        <w:spacing w:after="0" w:line="360" w:lineRule="auto"/>
        <w:rPr>
          <w:lang w:eastAsia="zh-CN"/>
        </w:rPr>
      </w:pPr>
      <w:r w:rsidRPr="00DF290D">
        <w:rPr>
          <w:noProof/>
          <w:lang w:eastAsia="zh-CN"/>
        </w:rPr>
        <w:pict>
          <v:shape id="图片 8" o:spid="_x0000_i1035" type="#_x0000_t75" style="width:125.25pt;height:119.25pt;visibility:visible;mso-wrap-style:square">
            <v:imagedata r:id="rId14" o:title=""/>
          </v:shape>
        </w:pict>
      </w:r>
      <w:r w:rsidR="00121C3C" w:rsidRPr="00121C3C">
        <w:rPr>
          <w:lang w:eastAsia="zh-CN"/>
        </w:rPr>
        <w:t>________</w:t>
      </w:r>
    </w:p>
    <w:p w:rsidR="00191A01" w:rsidRPr="00121C3C" w:rsidRDefault="00121C3C" w:rsidP="00121C3C">
      <w:pPr>
        <w:spacing w:after="0" w:line="360" w:lineRule="auto"/>
        <w:rPr>
          <w:lang w:eastAsia="zh-CN"/>
        </w:rPr>
      </w:pPr>
      <w:r w:rsidRPr="00121C3C">
        <w:rPr>
          <w:lang w:eastAsia="zh-CN"/>
        </w:rPr>
        <w:t>(</w:t>
      </w:r>
      <w:r w:rsidRPr="00121C3C">
        <w:rPr>
          <w:lang w:eastAsia="zh-CN"/>
        </w:rPr>
        <w:t>从上到下填写</w:t>
      </w:r>
      <w:r w:rsidRPr="00121C3C">
        <w:rPr>
          <w:lang w:eastAsia="zh-CN"/>
        </w:rPr>
        <w:t>)</w:t>
      </w:r>
    </w:p>
    <w:p w:rsidR="00191A01" w:rsidRPr="00121C3C" w:rsidRDefault="00121C3C" w:rsidP="00121C3C">
      <w:pPr>
        <w:spacing w:line="360" w:lineRule="auto"/>
        <w:rPr>
          <w:lang w:eastAsia="zh-CN"/>
        </w:rPr>
      </w:pPr>
      <w:r w:rsidRPr="00121C3C">
        <w:rPr>
          <w:b/>
          <w:bCs/>
          <w:sz w:val="24"/>
          <w:szCs w:val="24"/>
          <w:lang w:eastAsia="zh-CN"/>
        </w:rPr>
        <w:t>四、解答题</w:t>
      </w:r>
      <w:r w:rsidRPr="00121C3C">
        <w:rPr>
          <w:b/>
          <w:bCs/>
          <w:sz w:val="24"/>
          <w:szCs w:val="24"/>
          <w:lang w:eastAsia="zh-CN"/>
        </w:rPr>
        <w:t xml:space="preserve"> </w:t>
      </w:r>
    </w:p>
    <w:p w:rsidR="00191A01" w:rsidRPr="00121C3C" w:rsidRDefault="00121C3C" w:rsidP="00121C3C">
      <w:pPr>
        <w:spacing w:after="0" w:line="360" w:lineRule="auto"/>
      </w:pPr>
      <w:r w:rsidRPr="00121C3C">
        <w:t>11.</w:t>
      </w:r>
      <w:r w:rsidRPr="00121C3C">
        <w:t>看图列式计算。</w:t>
      </w:r>
    </w:p>
    <w:p w:rsidR="00191A01" w:rsidRPr="00121C3C" w:rsidRDefault="007660C6" w:rsidP="00121C3C">
      <w:pPr>
        <w:spacing w:after="0" w:line="360" w:lineRule="auto"/>
      </w:pPr>
      <w:r w:rsidRPr="00DF290D">
        <w:rPr>
          <w:noProof/>
          <w:lang w:eastAsia="zh-CN"/>
        </w:rPr>
        <w:pict>
          <v:shape id="图片 9" o:spid="_x0000_i1034" type="#_x0000_t75" style="width:127.5pt;height:94.5pt;visibility:visible;mso-wrap-style:square">
            <v:imagedata r:id="rId15" o:title=""/>
          </v:shape>
        </w:pict>
      </w:r>
    </w:p>
    <w:p w:rsidR="00191A01" w:rsidRPr="00121C3C" w:rsidRDefault="00121C3C" w:rsidP="00121C3C">
      <w:pPr>
        <w:spacing w:after="0" w:line="360" w:lineRule="auto"/>
        <w:rPr>
          <w:lang w:eastAsia="zh-CN"/>
        </w:rPr>
      </w:pPr>
      <w:r w:rsidRPr="00121C3C">
        <w:rPr>
          <w:lang w:eastAsia="zh-CN"/>
        </w:rPr>
        <w:t>12.</w:t>
      </w:r>
      <w:r w:rsidRPr="00121C3C">
        <w:rPr>
          <w:lang w:eastAsia="zh-CN"/>
        </w:rPr>
        <w:t>东方小学给希望工程捐款，二年级捐了</w:t>
      </w:r>
      <w:r w:rsidRPr="00121C3C">
        <w:rPr>
          <w:lang w:eastAsia="zh-CN"/>
        </w:rPr>
        <w:t>392</w:t>
      </w:r>
      <w:r w:rsidRPr="00121C3C">
        <w:rPr>
          <w:lang w:eastAsia="zh-CN"/>
        </w:rPr>
        <w:t>元，三年级捐了</w:t>
      </w:r>
      <w:r w:rsidRPr="00121C3C">
        <w:rPr>
          <w:lang w:eastAsia="zh-CN"/>
        </w:rPr>
        <w:t>527</w:t>
      </w:r>
      <w:r w:rsidRPr="00121C3C">
        <w:rPr>
          <w:lang w:eastAsia="zh-CN"/>
        </w:rPr>
        <w:t>元。二年级和三年级一共捐了多少元？</w:t>
      </w:r>
      <w:r w:rsidRPr="00121C3C">
        <w:rPr>
          <w:lang w:eastAsia="zh-CN"/>
        </w:rPr>
        <w:t xml:space="preserve">    </w:t>
      </w:r>
    </w:p>
    <w:p w:rsidR="00191A01" w:rsidRPr="00121C3C" w:rsidRDefault="00121C3C" w:rsidP="00121C3C">
      <w:pPr>
        <w:spacing w:line="360" w:lineRule="auto"/>
        <w:rPr>
          <w:lang w:eastAsia="zh-CN"/>
        </w:rPr>
      </w:pPr>
      <w:r w:rsidRPr="00121C3C">
        <w:rPr>
          <w:b/>
          <w:bCs/>
          <w:sz w:val="24"/>
          <w:szCs w:val="24"/>
          <w:lang w:eastAsia="zh-CN"/>
        </w:rPr>
        <w:t>五、综合题</w:t>
      </w:r>
      <w:r w:rsidRPr="00121C3C">
        <w:rPr>
          <w:b/>
          <w:bCs/>
          <w:sz w:val="24"/>
          <w:szCs w:val="24"/>
          <w:lang w:eastAsia="zh-CN"/>
        </w:rPr>
        <w:t xml:space="preserve"> </w:t>
      </w:r>
    </w:p>
    <w:p w:rsidR="00121C3C" w:rsidRPr="00121C3C" w:rsidRDefault="00121C3C" w:rsidP="00121C3C">
      <w:pPr>
        <w:spacing w:after="0" w:line="360" w:lineRule="auto"/>
        <w:rPr>
          <w:lang w:eastAsia="zh-CN"/>
        </w:rPr>
      </w:pPr>
      <w:r w:rsidRPr="00121C3C">
        <w:rPr>
          <w:lang w:eastAsia="zh-CN"/>
        </w:rPr>
        <w:t>13.</w:t>
      </w:r>
      <w:r w:rsidRPr="00121C3C">
        <w:rPr>
          <w:lang w:eastAsia="zh-CN"/>
        </w:rPr>
        <w:t>根据商品价格回答问题。</w:t>
      </w:r>
    </w:p>
    <w:p w:rsidR="00191A01" w:rsidRPr="00121C3C" w:rsidRDefault="007660C6" w:rsidP="00121C3C">
      <w:pPr>
        <w:spacing w:after="0" w:line="360" w:lineRule="auto"/>
      </w:pPr>
      <w:r w:rsidRPr="00DF290D">
        <w:rPr>
          <w:noProof/>
          <w:lang w:eastAsia="zh-CN"/>
        </w:rPr>
        <w:pict>
          <v:shape id="图片 10" o:spid="_x0000_i1033" type="#_x0000_t75" style="width:270.75pt;height:42pt;visibility:visible;mso-wrap-style:square">
            <v:imagedata r:id="rId16" o:title=""/>
          </v:shape>
        </w:pict>
      </w:r>
    </w:p>
    <w:p w:rsidR="00121C3C" w:rsidRPr="00121C3C" w:rsidRDefault="00121C3C" w:rsidP="00121C3C">
      <w:pPr>
        <w:spacing w:after="0" w:line="360" w:lineRule="auto"/>
        <w:rPr>
          <w:lang w:eastAsia="zh-CN"/>
        </w:rPr>
      </w:pPr>
      <w:r w:rsidRPr="00121C3C">
        <w:rPr>
          <w:lang w:eastAsia="zh-CN"/>
        </w:rPr>
        <w:t>（</w:t>
      </w:r>
      <w:r w:rsidRPr="00121C3C">
        <w:rPr>
          <w:lang w:eastAsia="zh-CN"/>
        </w:rPr>
        <w:t>1</w:t>
      </w:r>
      <w:r w:rsidRPr="00121C3C">
        <w:rPr>
          <w:lang w:eastAsia="zh-CN"/>
        </w:rPr>
        <w:t>）一张桌子比一把椅子贵多少元</w:t>
      </w:r>
      <w:r w:rsidRPr="00121C3C">
        <w:rPr>
          <w:lang w:eastAsia="zh-CN"/>
        </w:rPr>
        <w:t>?</w:t>
      </w:r>
    </w:p>
    <w:p w:rsidR="00121C3C" w:rsidRPr="00121C3C" w:rsidRDefault="00121C3C" w:rsidP="00121C3C">
      <w:pPr>
        <w:spacing w:after="0" w:line="360" w:lineRule="auto"/>
        <w:rPr>
          <w:lang w:eastAsia="zh-CN"/>
        </w:rPr>
      </w:pPr>
      <w:r w:rsidRPr="00121C3C">
        <w:rPr>
          <w:lang w:eastAsia="zh-CN"/>
        </w:rPr>
        <w:t>（</w:t>
      </w:r>
      <w:r w:rsidRPr="00121C3C">
        <w:rPr>
          <w:lang w:eastAsia="zh-CN"/>
        </w:rPr>
        <w:t>2</w:t>
      </w:r>
      <w:r w:rsidRPr="00121C3C">
        <w:rPr>
          <w:lang w:eastAsia="zh-CN"/>
        </w:rPr>
        <w:t>）请你再提出一个数学问题，并试着解答。</w:t>
      </w:r>
    </w:p>
    <w:p w:rsidR="00256625" w:rsidRDefault="00256625" w:rsidP="00121C3C"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 w:rsidR="00256625" w:rsidRDefault="00256625" w:rsidP="00121C3C"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 w:rsidR="00256625" w:rsidRDefault="00256625" w:rsidP="00121C3C"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 w:rsidR="00191A01" w:rsidRPr="00121C3C" w:rsidRDefault="00121C3C" w:rsidP="00121C3C">
      <w:pPr>
        <w:spacing w:line="360" w:lineRule="auto"/>
        <w:rPr>
          <w:lang w:eastAsia="zh-CN"/>
        </w:rPr>
      </w:pPr>
      <w:bookmarkStart w:id="0" w:name="_GoBack"/>
      <w:bookmarkEnd w:id="0"/>
      <w:r w:rsidRPr="00121C3C">
        <w:rPr>
          <w:b/>
          <w:bCs/>
          <w:sz w:val="24"/>
          <w:szCs w:val="24"/>
        </w:rPr>
        <w:t>六、应用题</w:t>
      </w:r>
      <w:r w:rsidRPr="00121C3C">
        <w:rPr>
          <w:b/>
          <w:bCs/>
          <w:sz w:val="24"/>
          <w:szCs w:val="24"/>
        </w:rPr>
        <w:t xml:space="preserve"> </w:t>
      </w:r>
    </w:p>
    <w:p w:rsidR="00191A01" w:rsidRPr="00121C3C" w:rsidRDefault="00121C3C" w:rsidP="00121C3C">
      <w:pPr>
        <w:spacing w:after="0" w:line="360" w:lineRule="auto"/>
        <w:rPr>
          <w:lang w:eastAsia="zh-CN"/>
        </w:rPr>
      </w:pPr>
      <w:r w:rsidRPr="00121C3C">
        <w:rPr>
          <w:lang w:eastAsia="zh-CN"/>
        </w:rPr>
        <w:t>14.</w:t>
      </w:r>
      <w:r w:rsidRPr="00121C3C">
        <w:rPr>
          <w:lang w:eastAsia="zh-CN"/>
        </w:rPr>
        <w:t>一个工厂，有男职工</w:t>
      </w:r>
      <w:r w:rsidRPr="00121C3C">
        <w:rPr>
          <w:lang w:eastAsia="zh-CN"/>
        </w:rPr>
        <w:t>27</w:t>
      </w:r>
      <w:r w:rsidRPr="00121C3C">
        <w:rPr>
          <w:lang w:eastAsia="zh-CN"/>
        </w:rPr>
        <w:t>人，女职工的人数是男职工的</w:t>
      </w:r>
      <w:r w:rsidRPr="00121C3C">
        <w:rPr>
          <w:lang w:eastAsia="zh-CN"/>
        </w:rPr>
        <w:t>4</w:t>
      </w:r>
      <w:r w:rsidRPr="00121C3C">
        <w:rPr>
          <w:lang w:eastAsia="zh-CN"/>
        </w:rPr>
        <w:t>倍，这个工厂有多少工人？</w:t>
      </w:r>
      <w:r w:rsidRPr="00121C3C">
        <w:rPr>
          <w:lang w:eastAsia="zh-CN"/>
        </w:rPr>
        <w:t xml:space="preserve">    </w:t>
      </w:r>
    </w:p>
    <w:p w:rsidR="00191A01" w:rsidRPr="00121C3C" w:rsidRDefault="00121C3C" w:rsidP="00121C3C">
      <w:pPr>
        <w:spacing w:line="360" w:lineRule="auto"/>
        <w:rPr>
          <w:lang w:eastAsia="zh-CN"/>
        </w:rPr>
      </w:pPr>
      <w:r w:rsidRPr="00121C3C">
        <w:rPr>
          <w:lang w:eastAsia="zh-CN"/>
        </w:rPr>
        <w:br w:type="page"/>
      </w:r>
    </w:p>
    <w:p w:rsidR="00191A01" w:rsidRPr="00121C3C" w:rsidRDefault="00121C3C" w:rsidP="00121C3C">
      <w:pPr>
        <w:spacing w:line="360" w:lineRule="auto"/>
        <w:jc w:val="center"/>
        <w:rPr>
          <w:lang w:eastAsia="zh-CN"/>
        </w:rPr>
      </w:pPr>
      <w:r w:rsidRPr="00121C3C">
        <w:rPr>
          <w:b/>
          <w:bCs/>
          <w:sz w:val="28"/>
          <w:szCs w:val="28"/>
          <w:lang w:eastAsia="zh-CN"/>
        </w:rPr>
        <w:t>参考答案</w:t>
      </w:r>
    </w:p>
    <w:p w:rsidR="00191A01" w:rsidRPr="00121C3C" w:rsidRDefault="00121C3C" w:rsidP="00121C3C">
      <w:pPr>
        <w:spacing w:line="360" w:lineRule="auto"/>
        <w:rPr>
          <w:lang w:eastAsia="zh-CN"/>
        </w:rPr>
      </w:pPr>
      <w:r w:rsidRPr="00121C3C">
        <w:rPr>
          <w:lang w:eastAsia="zh-CN"/>
        </w:rPr>
        <w:t>一、单选题</w:t>
      </w:r>
    </w:p>
    <w:p w:rsidR="00191A01" w:rsidRPr="00121C3C" w:rsidRDefault="00121C3C" w:rsidP="00121C3C">
      <w:pPr>
        <w:spacing w:after="0" w:line="360" w:lineRule="auto"/>
        <w:rPr>
          <w:lang w:eastAsia="zh-CN"/>
        </w:rPr>
      </w:pPr>
      <w:r w:rsidRPr="00121C3C">
        <w:rPr>
          <w:lang w:eastAsia="zh-CN"/>
        </w:rPr>
        <w:t>1.</w:t>
      </w:r>
      <w:r w:rsidRPr="00121C3C">
        <w:rPr>
          <w:lang w:eastAsia="zh-CN"/>
        </w:rPr>
        <w:t>【答案】</w:t>
      </w:r>
      <w:r w:rsidRPr="00121C3C">
        <w:rPr>
          <w:lang w:eastAsia="zh-CN"/>
        </w:rPr>
        <w:t xml:space="preserve"> A   </w:t>
      </w:r>
    </w:p>
    <w:p w:rsidR="00191A01" w:rsidRPr="00121C3C" w:rsidRDefault="00121C3C" w:rsidP="00121C3C">
      <w:pPr>
        <w:spacing w:after="0" w:line="360" w:lineRule="auto"/>
        <w:rPr>
          <w:lang w:eastAsia="zh-CN"/>
        </w:rPr>
      </w:pPr>
      <w:r w:rsidRPr="00121C3C">
        <w:rPr>
          <w:lang w:eastAsia="zh-CN"/>
        </w:rPr>
        <w:t>【解析】【解答】</w:t>
      </w:r>
      <w:r w:rsidRPr="00121C3C">
        <w:rPr>
          <w:lang w:eastAsia="zh-CN"/>
        </w:rPr>
        <w:t>217+84=301.</w:t>
      </w:r>
      <w:r w:rsidRPr="00121C3C">
        <w:rPr>
          <w:lang w:eastAsia="zh-CN"/>
        </w:rPr>
        <w:br/>
      </w:r>
      <w:r w:rsidRPr="00121C3C">
        <w:rPr>
          <w:lang w:eastAsia="zh-CN"/>
        </w:rPr>
        <w:t>故答案为：</w:t>
      </w:r>
      <w:r w:rsidRPr="00121C3C">
        <w:rPr>
          <w:lang w:eastAsia="zh-CN"/>
        </w:rPr>
        <w:t>A.</w:t>
      </w:r>
    </w:p>
    <w:p w:rsidR="00191A01" w:rsidRPr="00121C3C" w:rsidRDefault="00121C3C" w:rsidP="00121C3C">
      <w:pPr>
        <w:spacing w:after="0" w:line="360" w:lineRule="auto"/>
        <w:rPr>
          <w:lang w:eastAsia="zh-CN"/>
        </w:rPr>
      </w:pPr>
      <w:r w:rsidRPr="00121C3C">
        <w:rPr>
          <w:lang w:eastAsia="zh-CN"/>
        </w:rPr>
        <w:t>【分析】求比一个数多几的数是多少，用加法计算，据此列式解答</w:t>
      </w:r>
      <w:r w:rsidRPr="00121C3C">
        <w:rPr>
          <w:lang w:eastAsia="zh-CN"/>
        </w:rPr>
        <w:t>.</w:t>
      </w:r>
    </w:p>
    <w:p w:rsidR="00191A01" w:rsidRPr="00121C3C" w:rsidRDefault="00121C3C" w:rsidP="00121C3C">
      <w:pPr>
        <w:spacing w:after="0" w:line="360" w:lineRule="auto"/>
      </w:pPr>
      <w:r w:rsidRPr="00121C3C">
        <w:t>2.</w:t>
      </w:r>
      <w:r w:rsidRPr="00121C3C">
        <w:t>【答案】</w:t>
      </w:r>
      <w:r w:rsidRPr="00121C3C">
        <w:t xml:space="preserve"> B   </w:t>
      </w:r>
    </w:p>
    <w:p w:rsidR="00191A01" w:rsidRPr="00121C3C" w:rsidRDefault="00121C3C" w:rsidP="00121C3C">
      <w:pPr>
        <w:spacing w:after="0" w:line="360" w:lineRule="auto"/>
      </w:pPr>
      <w:r w:rsidRPr="00121C3C">
        <w:t>【解析】</w:t>
      </w:r>
      <w:r w:rsidR="007660C6" w:rsidRPr="00DF290D">
        <w:rPr>
          <w:noProof/>
          <w:lang w:eastAsia="zh-CN"/>
        </w:rPr>
        <w:pict>
          <v:shape id="图片 11" o:spid="_x0000_i1032" type="#_x0000_t75" style="width:86.25pt;height:59.25pt;visibility:visible;mso-wrap-style:square">
            <v:imagedata r:id="rId17" o:title=""/>
          </v:shape>
        </w:pict>
      </w:r>
    </w:p>
    <w:p w:rsidR="00191A01" w:rsidRPr="00121C3C" w:rsidRDefault="00121C3C" w:rsidP="00121C3C">
      <w:pPr>
        <w:spacing w:after="0" w:line="360" w:lineRule="auto"/>
      </w:pPr>
      <w:r w:rsidRPr="00121C3C">
        <w:t>3.</w:t>
      </w:r>
      <w:r w:rsidRPr="00121C3C">
        <w:t>【答案】</w:t>
      </w:r>
      <w:r w:rsidRPr="00121C3C">
        <w:t xml:space="preserve"> C   </w:t>
      </w:r>
    </w:p>
    <w:p w:rsidR="00191A01" w:rsidRPr="00121C3C" w:rsidRDefault="00121C3C" w:rsidP="00121C3C">
      <w:pPr>
        <w:spacing w:after="0" w:line="360" w:lineRule="auto"/>
        <w:rPr>
          <w:lang w:eastAsia="zh-CN"/>
        </w:rPr>
      </w:pPr>
      <w:r w:rsidRPr="00121C3C">
        <w:rPr>
          <w:lang w:eastAsia="zh-CN"/>
        </w:rPr>
        <w:t>【解析】【解答】</w:t>
      </w:r>
      <w:r w:rsidRPr="00121C3C">
        <w:rPr>
          <w:lang w:eastAsia="zh-CN"/>
        </w:rPr>
        <w:t>276+198=474</w:t>
      </w:r>
      <w:r w:rsidRPr="00121C3C">
        <w:rPr>
          <w:lang w:eastAsia="zh-CN"/>
        </w:rPr>
        <w:br/>
        <w:t xml:space="preserve"> </w:t>
      </w:r>
      <w:r w:rsidR="007660C6" w:rsidRPr="00DF290D">
        <w:rPr>
          <w:noProof/>
          <w:lang w:eastAsia="zh-CN"/>
        </w:rPr>
        <w:pict>
          <v:shape id="图片 12" o:spid="_x0000_i1031" type="#_x0000_t75" style="width:129.75pt;height:93pt;visibility:visible;mso-wrap-style:square">
            <v:imagedata r:id="rId18" o:title=""/>
          </v:shape>
        </w:pict>
      </w:r>
      <w:r w:rsidRPr="00121C3C">
        <w:rPr>
          <w:lang w:eastAsia="zh-CN"/>
        </w:rPr>
        <w:br/>
        <w:t xml:space="preserve"> </w:t>
      </w:r>
      <w:r w:rsidRPr="00121C3C">
        <w:rPr>
          <w:lang w:eastAsia="zh-CN"/>
        </w:rPr>
        <w:t>故答案为：</w:t>
      </w:r>
      <w:r w:rsidRPr="00121C3C">
        <w:rPr>
          <w:lang w:eastAsia="zh-CN"/>
        </w:rPr>
        <w:t xml:space="preserve">C </w:t>
      </w:r>
    </w:p>
    <w:p w:rsidR="00191A01" w:rsidRPr="00121C3C" w:rsidRDefault="00121C3C" w:rsidP="00121C3C">
      <w:pPr>
        <w:spacing w:after="0" w:line="360" w:lineRule="auto"/>
        <w:rPr>
          <w:lang w:eastAsia="zh-CN"/>
        </w:rPr>
      </w:pPr>
      <w:r w:rsidRPr="00121C3C">
        <w:rPr>
          <w:lang w:eastAsia="zh-CN"/>
        </w:rPr>
        <w:t>【分析】三位数的进位加法：（</w:t>
      </w:r>
      <w:r w:rsidRPr="00121C3C">
        <w:rPr>
          <w:lang w:eastAsia="zh-CN"/>
        </w:rPr>
        <w:t>1</w:t>
      </w:r>
      <w:r w:rsidRPr="00121C3C">
        <w:rPr>
          <w:lang w:eastAsia="zh-CN"/>
        </w:rPr>
        <w:t>）相同数位对齐（</w:t>
      </w:r>
      <w:r w:rsidRPr="00121C3C">
        <w:rPr>
          <w:lang w:eastAsia="zh-CN"/>
        </w:rPr>
        <w:t>2</w:t>
      </w:r>
      <w:r w:rsidRPr="00121C3C">
        <w:rPr>
          <w:lang w:eastAsia="zh-CN"/>
        </w:rPr>
        <w:t>）从个位加起（</w:t>
      </w:r>
      <w:r w:rsidRPr="00121C3C">
        <w:rPr>
          <w:lang w:eastAsia="zh-CN"/>
        </w:rPr>
        <w:t>3</w:t>
      </w:r>
      <w:r w:rsidRPr="00121C3C">
        <w:rPr>
          <w:lang w:eastAsia="zh-CN"/>
        </w:rPr>
        <w:t>）满十向前一位进一（</w:t>
      </w:r>
      <w:r w:rsidRPr="00121C3C">
        <w:rPr>
          <w:lang w:eastAsia="zh-CN"/>
        </w:rPr>
        <w:t>4</w:t>
      </w:r>
      <w:r w:rsidRPr="00121C3C">
        <w:rPr>
          <w:lang w:eastAsia="zh-CN"/>
        </w:rPr>
        <w:t>）进位</w:t>
      </w:r>
      <w:r w:rsidRPr="00121C3C">
        <w:rPr>
          <w:lang w:eastAsia="zh-CN"/>
        </w:rPr>
        <w:t>1</w:t>
      </w:r>
      <w:r w:rsidRPr="00121C3C">
        <w:rPr>
          <w:lang w:eastAsia="zh-CN"/>
        </w:rPr>
        <w:t>要加，千万不能忘。</w:t>
      </w:r>
    </w:p>
    <w:p w:rsidR="00191A01" w:rsidRPr="00121C3C" w:rsidRDefault="00121C3C" w:rsidP="00121C3C">
      <w:pPr>
        <w:spacing w:line="360" w:lineRule="auto"/>
        <w:rPr>
          <w:lang w:eastAsia="zh-CN"/>
        </w:rPr>
      </w:pPr>
      <w:r w:rsidRPr="00121C3C">
        <w:rPr>
          <w:lang w:eastAsia="zh-CN"/>
        </w:rPr>
        <w:t>二、判断题</w:t>
      </w:r>
    </w:p>
    <w:p w:rsidR="00191A01" w:rsidRPr="00121C3C" w:rsidRDefault="00121C3C" w:rsidP="00121C3C">
      <w:pPr>
        <w:spacing w:after="0" w:line="360" w:lineRule="auto"/>
        <w:rPr>
          <w:lang w:eastAsia="zh-CN"/>
        </w:rPr>
      </w:pPr>
      <w:r w:rsidRPr="00121C3C">
        <w:rPr>
          <w:lang w:eastAsia="zh-CN"/>
        </w:rPr>
        <w:t>4.</w:t>
      </w:r>
      <w:r w:rsidRPr="00121C3C">
        <w:rPr>
          <w:lang w:eastAsia="zh-CN"/>
        </w:rPr>
        <w:t>【答案】</w:t>
      </w:r>
      <w:r w:rsidRPr="00121C3C">
        <w:rPr>
          <w:lang w:eastAsia="zh-CN"/>
        </w:rPr>
        <w:t xml:space="preserve"> </w:t>
      </w:r>
      <w:r w:rsidRPr="00121C3C">
        <w:rPr>
          <w:lang w:eastAsia="zh-CN"/>
        </w:rPr>
        <w:t>错误</w:t>
      </w:r>
      <w:r w:rsidRPr="00121C3C">
        <w:rPr>
          <w:lang w:eastAsia="zh-CN"/>
        </w:rPr>
        <w:t xml:space="preserve">   </w:t>
      </w:r>
    </w:p>
    <w:p w:rsidR="00191A01" w:rsidRPr="00121C3C" w:rsidRDefault="00121C3C" w:rsidP="00121C3C">
      <w:pPr>
        <w:spacing w:after="0" w:line="360" w:lineRule="auto"/>
        <w:rPr>
          <w:lang w:eastAsia="zh-CN"/>
        </w:rPr>
      </w:pPr>
      <w:r w:rsidRPr="00121C3C">
        <w:rPr>
          <w:lang w:eastAsia="zh-CN"/>
        </w:rPr>
        <w:t>【解析】【解答】</w:t>
      </w:r>
      <w:r w:rsidRPr="00121C3C">
        <w:rPr>
          <w:lang w:eastAsia="zh-CN"/>
        </w:rPr>
        <w:t xml:space="preserve"> </w:t>
      </w:r>
      <w:r w:rsidRPr="00121C3C">
        <w:rPr>
          <w:lang w:eastAsia="zh-CN"/>
        </w:rPr>
        <w:t>列竖式计算加减法时，要从最低位算起，原题说法错误</w:t>
      </w:r>
      <w:r w:rsidRPr="00121C3C">
        <w:rPr>
          <w:lang w:eastAsia="zh-CN"/>
        </w:rPr>
        <w:t>.</w:t>
      </w:r>
      <w:r w:rsidRPr="00121C3C">
        <w:rPr>
          <w:lang w:eastAsia="zh-CN"/>
        </w:rPr>
        <w:br/>
        <w:t xml:space="preserve"> </w:t>
      </w:r>
      <w:r w:rsidRPr="00121C3C">
        <w:rPr>
          <w:lang w:eastAsia="zh-CN"/>
        </w:rPr>
        <w:t>故答案为：错误</w:t>
      </w:r>
      <w:r w:rsidRPr="00121C3C">
        <w:rPr>
          <w:lang w:eastAsia="zh-CN"/>
        </w:rPr>
        <w:t>.</w:t>
      </w:r>
      <w:r w:rsidRPr="00121C3C">
        <w:rPr>
          <w:lang w:eastAsia="zh-CN"/>
        </w:rPr>
        <w:br/>
        <w:t xml:space="preserve"> </w:t>
      </w:r>
      <w:r w:rsidRPr="00121C3C">
        <w:rPr>
          <w:lang w:eastAsia="zh-CN"/>
        </w:rPr>
        <w:t>【分析】整数加法计算法则：相同数位对齐，从低位加起，哪一位上的数相加满十，就向前一位进一；</w:t>
      </w:r>
      <w:r w:rsidRPr="00121C3C">
        <w:rPr>
          <w:lang w:eastAsia="zh-CN"/>
        </w:rPr>
        <w:br/>
        <w:t xml:space="preserve"> </w:t>
      </w:r>
      <w:r w:rsidRPr="00121C3C">
        <w:rPr>
          <w:lang w:eastAsia="zh-CN"/>
        </w:rPr>
        <w:t>整数减法计算法则：相同数位对齐，从低位减起，哪一位上的数不够减，就从它的前一位退一作十，和本位上的数合并在一起，再减，据此判断</w:t>
      </w:r>
      <w:r w:rsidRPr="00121C3C">
        <w:rPr>
          <w:lang w:eastAsia="zh-CN"/>
        </w:rPr>
        <w:t>.</w:t>
      </w:r>
    </w:p>
    <w:p w:rsidR="00191A01" w:rsidRPr="00121C3C" w:rsidRDefault="00121C3C" w:rsidP="00121C3C">
      <w:pPr>
        <w:spacing w:after="0" w:line="360" w:lineRule="auto"/>
        <w:rPr>
          <w:lang w:eastAsia="zh-CN"/>
        </w:rPr>
      </w:pPr>
      <w:r w:rsidRPr="00121C3C">
        <w:rPr>
          <w:lang w:eastAsia="zh-CN"/>
        </w:rPr>
        <w:t>5.</w:t>
      </w:r>
      <w:r w:rsidRPr="00121C3C">
        <w:rPr>
          <w:lang w:eastAsia="zh-CN"/>
        </w:rPr>
        <w:t>【答案】</w:t>
      </w:r>
      <w:r w:rsidRPr="00121C3C">
        <w:rPr>
          <w:lang w:eastAsia="zh-CN"/>
        </w:rPr>
        <w:t xml:space="preserve"> </w:t>
      </w:r>
      <w:r w:rsidRPr="00121C3C">
        <w:rPr>
          <w:lang w:eastAsia="zh-CN"/>
        </w:rPr>
        <w:t>错误</w:t>
      </w:r>
      <w:r w:rsidRPr="00121C3C">
        <w:rPr>
          <w:lang w:eastAsia="zh-CN"/>
        </w:rPr>
        <w:t xml:space="preserve">   </w:t>
      </w:r>
    </w:p>
    <w:p w:rsidR="00191A01" w:rsidRPr="00121C3C" w:rsidRDefault="00121C3C" w:rsidP="00121C3C">
      <w:pPr>
        <w:spacing w:after="0" w:line="360" w:lineRule="auto"/>
        <w:rPr>
          <w:lang w:eastAsia="zh-CN"/>
        </w:rPr>
      </w:pPr>
      <w:r w:rsidRPr="00121C3C">
        <w:rPr>
          <w:lang w:eastAsia="zh-CN"/>
        </w:rPr>
        <w:t>【解析】【解答】解：两个三位数相加，和不一定是四位数。</w:t>
      </w:r>
      <w:r w:rsidRPr="00121C3C">
        <w:rPr>
          <w:lang w:eastAsia="zh-CN"/>
        </w:rPr>
        <w:br/>
        <w:t xml:space="preserve"> </w:t>
      </w:r>
      <w:r w:rsidRPr="00121C3C">
        <w:rPr>
          <w:lang w:eastAsia="zh-CN"/>
        </w:rPr>
        <w:t>故答案为：错误。</w:t>
      </w:r>
      <w:r w:rsidRPr="00121C3C">
        <w:rPr>
          <w:lang w:eastAsia="zh-CN"/>
        </w:rPr>
        <w:t xml:space="preserve"> </w:t>
      </w:r>
    </w:p>
    <w:p w:rsidR="00191A01" w:rsidRPr="00121C3C" w:rsidRDefault="00121C3C" w:rsidP="00121C3C">
      <w:pPr>
        <w:spacing w:after="0" w:line="360" w:lineRule="auto"/>
        <w:rPr>
          <w:lang w:eastAsia="zh-CN"/>
        </w:rPr>
      </w:pPr>
      <w:r w:rsidRPr="00121C3C">
        <w:rPr>
          <w:lang w:eastAsia="zh-CN"/>
        </w:rPr>
        <w:lastRenderedPageBreak/>
        <w:t>【分析】两个三位数相加，和可能是四位数，例如</w:t>
      </w:r>
      <w:r w:rsidRPr="00121C3C">
        <w:rPr>
          <w:lang w:eastAsia="zh-CN"/>
        </w:rPr>
        <w:t>222+111=333</w:t>
      </w:r>
      <w:r w:rsidRPr="00121C3C">
        <w:rPr>
          <w:lang w:eastAsia="zh-CN"/>
        </w:rPr>
        <w:t>，也可能是四位数，例如</w:t>
      </w:r>
      <w:r w:rsidRPr="00121C3C">
        <w:rPr>
          <w:lang w:eastAsia="zh-CN"/>
        </w:rPr>
        <w:t>900+600=1500</w:t>
      </w:r>
      <w:r w:rsidRPr="00121C3C">
        <w:rPr>
          <w:lang w:eastAsia="zh-CN"/>
        </w:rPr>
        <w:t>。</w:t>
      </w:r>
    </w:p>
    <w:p w:rsidR="00191A01" w:rsidRPr="00121C3C" w:rsidRDefault="00121C3C" w:rsidP="00121C3C">
      <w:pPr>
        <w:spacing w:after="0" w:line="360" w:lineRule="auto"/>
        <w:rPr>
          <w:lang w:eastAsia="zh-CN"/>
        </w:rPr>
      </w:pPr>
      <w:r w:rsidRPr="00121C3C">
        <w:rPr>
          <w:lang w:eastAsia="zh-CN"/>
        </w:rPr>
        <w:t>6.</w:t>
      </w:r>
      <w:r w:rsidRPr="00121C3C">
        <w:rPr>
          <w:lang w:eastAsia="zh-CN"/>
        </w:rPr>
        <w:t>【答案】</w:t>
      </w:r>
      <w:r w:rsidRPr="00121C3C">
        <w:rPr>
          <w:lang w:eastAsia="zh-CN"/>
        </w:rPr>
        <w:t xml:space="preserve"> </w:t>
      </w:r>
      <w:r w:rsidRPr="00121C3C">
        <w:rPr>
          <w:lang w:eastAsia="zh-CN"/>
        </w:rPr>
        <w:t>错误</w:t>
      </w:r>
      <w:r w:rsidRPr="00121C3C">
        <w:rPr>
          <w:lang w:eastAsia="zh-CN"/>
        </w:rPr>
        <w:t xml:space="preserve">   </w:t>
      </w:r>
    </w:p>
    <w:p w:rsidR="00191A01" w:rsidRPr="00121C3C" w:rsidRDefault="00121C3C" w:rsidP="00121C3C">
      <w:pPr>
        <w:spacing w:after="0" w:line="360" w:lineRule="auto"/>
        <w:rPr>
          <w:lang w:eastAsia="zh-CN"/>
        </w:rPr>
      </w:pPr>
      <w:r w:rsidRPr="00121C3C">
        <w:rPr>
          <w:lang w:eastAsia="zh-CN"/>
        </w:rPr>
        <w:t>【解析】哪一位上的数相加满十，要向前一位进</w:t>
      </w:r>
      <w:r w:rsidRPr="00121C3C">
        <w:rPr>
          <w:lang w:eastAsia="zh-CN"/>
        </w:rPr>
        <w:t>1</w:t>
      </w:r>
      <w:r w:rsidRPr="00121C3C">
        <w:rPr>
          <w:lang w:eastAsia="zh-CN"/>
        </w:rPr>
        <w:t>。</w:t>
      </w:r>
      <w:r w:rsidRPr="00121C3C">
        <w:rPr>
          <w:lang w:eastAsia="zh-CN"/>
        </w:rPr>
        <w:t xml:space="preserve"> </w:t>
      </w:r>
    </w:p>
    <w:p w:rsidR="00191A01" w:rsidRPr="00121C3C" w:rsidRDefault="007660C6" w:rsidP="00121C3C">
      <w:pPr>
        <w:spacing w:after="0" w:line="360" w:lineRule="auto"/>
      </w:pPr>
      <w:r w:rsidRPr="00DF290D">
        <w:rPr>
          <w:noProof/>
          <w:lang w:eastAsia="zh-CN"/>
        </w:rPr>
        <w:pict>
          <v:shape id="图片 13" o:spid="_x0000_i1030" type="#_x0000_t75" style="width:87pt;height:66pt;visibility:visible;mso-wrap-style:square">
            <v:imagedata r:id="rId19" o:title=""/>
          </v:shape>
        </w:pict>
      </w:r>
    </w:p>
    <w:p w:rsidR="00191A01" w:rsidRPr="00121C3C" w:rsidRDefault="00121C3C" w:rsidP="00121C3C">
      <w:pPr>
        <w:spacing w:line="360" w:lineRule="auto"/>
        <w:rPr>
          <w:lang w:eastAsia="zh-CN"/>
        </w:rPr>
      </w:pPr>
      <w:r w:rsidRPr="00121C3C">
        <w:rPr>
          <w:lang w:eastAsia="zh-CN"/>
        </w:rPr>
        <w:t>三、填空题</w:t>
      </w:r>
    </w:p>
    <w:p w:rsidR="00191A01" w:rsidRPr="00121C3C" w:rsidRDefault="00121C3C" w:rsidP="00121C3C">
      <w:pPr>
        <w:spacing w:after="0" w:line="360" w:lineRule="auto"/>
        <w:rPr>
          <w:lang w:eastAsia="zh-CN"/>
        </w:rPr>
      </w:pPr>
      <w:r w:rsidRPr="00121C3C">
        <w:rPr>
          <w:lang w:eastAsia="zh-CN"/>
        </w:rPr>
        <w:t>7.</w:t>
      </w:r>
      <w:r w:rsidRPr="00121C3C">
        <w:rPr>
          <w:lang w:eastAsia="zh-CN"/>
        </w:rPr>
        <w:t>【答案】</w:t>
      </w:r>
      <w:r w:rsidRPr="00121C3C">
        <w:rPr>
          <w:lang w:eastAsia="zh-CN"/>
        </w:rPr>
        <w:t xml:space="preserve"> </w:t>
      </w:r>
      <w:r w:rsidRPr="00121C3C">
        <w:rPr>
          <w:lang w:eastAsia="zh-CN"/>
        </w:rPr>
        <w:t>（</w:t>
      </w:r>
      <w:r w:rsidRPr="00121C3C">
        <w:rPr>
          <w:lang w:eastAsia="zh-CN"/>
        </w:rPr>
        <w:t>1</w:t>
      </w:r>
      <w:r w:rsidRPr="00121C3C">
        <w:rPr>
          <w:lang w:eastAsia="zh-CN"/>
        </w:rPr>
        <w:t>）</w:t>
      </w:r>
      <w:r w:rsidRPr="00121C3C">
        <w:rPr>
          <w:lang w:eastAsia="zh-CN"/>
        </w:rPr>
        <w:t>948</w:t>
      </w:r>
      <w:r w:rsidRPr="00121C3C">
        <w:rPr>
          <w:lang w:eastAsia="zh-CN"/>
        </w:rPr>
        <w:br/>
      </w:r>
      <w:r w:rsidRPr="00121C3C">
        <w:rPr>
          <w:lang w:eastAsia="zh-CN"/>
        </w:rPr>
        <w:t>（</w:t>
      </w:r>
      <w:r w:rsidRPr="00121C3C">
        <w:rPr>
          <w:lang w:eastAsia="zh-CN"/>
        </w:rPr>
        <w:t>2</w:t>
      </w:r>
      <w:r w:rsidRPr="00121C3C">
        <w:rPr>
          <w:lang w:eastAsia="zh-CN"/>
        </w:rPr>
        <w:t>）</w:t>
      </w:r>
      <w:r w:rsidRPr="00121C3C">
        <w:rPr>
          <w:lang w:eastAsia="zh-CN"/>
        </w:rPr>
        <w:t xml:space="preserve">679   </w:t>
      </w:r>
    </w:p>
    <w:p w:rsidR="00191A01" w:rsidRPr="00121C3C" w:rsidRDefault="00121C3C" w:rsidP="00121C3C">
      <w:pPr>
        <w:spacing w:after="0" w:line="360" w:lineRule="auto"/>
      </w:pPr>
      <w:r w:rsidRPr="00121C3C">
        <w:t>【解析】</w:t>
      </w:r>
      <w:r w:rsidRPr="00121C3C">
        <w:t>  </w:t>
      </w:r>
    </w:p>
    <w:p w:rsidR="00191A01" w:rsidRPr="00121C3C" w:rsidRDefault="00121C3C" w:rsidP="00121C3C">
      <w:pPr>
        <w:spacing w:after="0" w:line="360" w:lineRule="auto"/>
      </w:pPr>
      <w:r w:rsidRPr="00121C3C">
        <w:t>8.</w:t>
      </w:r>
      <w:r w:rsidRPr="00121C3C">
        <w:t>【答案】</w:t>
      </w:r>
      <w:r w:rsidRPr="00121C3C">
        <w:t xml:space="preserve"> 198</w:t>
      </w:r>
      <w:r w:rsidRPr="00121C3C">
        <w:t>；</w:t>
      </w:r>
      <w:r w:rsidRPr="00121C3C">
        <w:t>462</w:t>
      </w:r>
      <w:r w:rsidRPr="00121C3C">
        <w:t>；</w:t>
      </w:r>
      <w:r w:rsidRPr="00121C3C">
        <w:t xml:space="preserve">614   </w:t>
      </w:r>
    </w:p>
    <w:p w:rsidR="00191A01" w:rsidRPr="00121C3C" w:rsidRDefault="00121C3C" w:rsidP="00121C3C">
      <w:pPr>
        <w:spacing w:after="0" w:line="360" w:lineRule="auto"/>
        <w:rPr>
          <w:lang w:eastAsia="zh-CN"/>
        </w:rPr>
      </w:pPr>
      <w:r w:rsidRPr="00121C3C">
        <w:t>【解析】【解答】解：</w:t>
      </w:r>
      <w:r w:rsidRPr="00121C3C">
        <w:t>900-286=614</w:t>
      </w:r>
      <w:r w:rsidRPr="00121C3C">
        <w:t>（台）；</w:t>
      </w:r>
      <w:r w:rsidRPr="00121C3C">
        <w:t>327-129=198</w:t>
      </w:r>
      <w:r w:rsidRPr="00121C3C">
        <w:t>（台）；</w:t>
      </w:r>
      <w:r w:rsidRPr="00121C3C">
        <w:t>304+158=462</w:t>
      </w:r>
      <w:r w:rsidRPr="00121C3C">
        <w:t>（台）。</w:t>
      </w:r>
      <w:r w:rsidRPr="00121C3C">
        <w:br/>
        <w:t xml:space="preserve"> </w:t>
      </w:r>
      <w:r w:rsidRPr="00121C3C">
        <w:rPr>
          <w:lang w:eastAsia="zh-CN"/>
        </w:rPr>
        <w:t>故答案为：</w:t>
      </w:r>
      <w:r w:rsidRPr="00121C3C">
        <w:rPr>
          <w:lang w:eastAsia="zh-CN"/>
        </w:rPr>
        <w:t>614</w:t>
      </w:r>
      <w:r w:rsidRPr="00121C3C">
        <w:rPr>
          <w:lang w:eastAsia="zh-CN"/>
        </w:rPr>
        <w:t>；</w:t>
      </w:r>
      <w:r w:rsidRPr="00121C3C">
        <w:rPr>
          <w:lang w:eastAsia="zh-CN"/>
        </w:rPr>
        <w:t>462</w:t>
      </w:r>
      <w:r w:rsidRPr="00121C3C">
        <w:rPr>
          <w:lang w:eastAsia="zh-CN"/>
        </w:rPr>
        <w:t>；</w:t>
      </w:r>
      <w:r w:rsidRPr="00121C3C">
        <w:rPr>
          <w:lang w:eastAsia="zh-CN"/>
        </w:rPr>
        <w:t>198</w:t>
      </w:r>
      <w:r w:rsidRPr="00121C3C">
        <w:rPr>
          <w:lang w:eastAsia="zh-CN"/>
        </w:rPr>
        <w:t>。</w:t>
      </w:r>
      <w:r w:rsidRPr="00121C3C">
        <w:rPr>
          <w:lang w:eastAsia="zh-CN"/>
        </w:rPr>
        <w:t xml:space="preserve"> </w:t>
      </w:r>
    </w:p>
    <w:p w:rsidR="00191A01" w:rsidRPr="00121C3C" w:rsidRDefault="00121C3C" w:rsidP="00121C3C">
      <w:pPr>
        <w:spacing w:after="0" w:line="360" w:lineRule="auto"/>
        <w:rPr>
          <w:lang w:eastAsia="zh-CN"/>
        </w:rPr>
      </w:pPr>
      <w:r w:rsidRPr="00121C3C">
        <w:rPr>
          <w:lang w:eastAsia="zh-CN"/>
        </w:rPr>
        <w:t>【分析】用现有的台数减去又运来的台数即可求出原来的台数，用原来的台数加上又运来的台数即可求出现在的台数，用现在的台数减去原来的台数即可求出又运来的台数。</w:t>
      </w:r>
    </w:p>
    <w:p w:rsidR="00191A01" w:rsidRPr="00121C3C" w:rsidRDefault="00121C3C" w:rsidP="00121C3C">
      <w:pPr>
        <w:spacing w:after="0" w:line="360" w:lineRule="auto"/>
      </w:pPr>
      <w:r w:rsidRPr="00121C3C">
        <w:t>9.</w:t>
      </w:r>
      <w:r w:rsidRPr="00121C3C">
        <w:t>【答案】</w:t>
      </w:r>
      <w:r w:rsidRPr="00121C3C">
        <w:t xml:space="preserve"> 6053   </w:t>
      </w:r>
    </w:p>
    <w:p w:rsidR="00191A01" w:rsidRPr="00121C3C" w:rsidRDefault="00121C3C" w:rsidP="00121C3C">
      <w:pPr>
        <w:spacing w:after="0" w:line="360" w:lineRule="auto"/>
      </w:pPr>
      <w:r w:rsidRPr="00121C3C">
        <w:t>【解析】</w:t>
      </w:r>
      <w:r w:rsidR="007660C6" w:rsidRPr="00DF290D">
        <w:rPr>
          <w:noProof/>
          <w:lang w:eastAsia="zh-CN"/>
        </w:rPr>
        <w:pict>
          <v:shape id="图片 14" o:spid="_x0000_i1029" type="#_x0000_t75" style="width:81.75pt;height:66.75pt;visibility:visible;mso-wrap-style:square">
            <v:imagedata r:id="rId20" o:title=""/>
          </v:shape>
        </w:pict>
      </w:r>
    </w:p>
    <w:p w:rsidR="00191A01" w:rsidRPr="00121C3C" w:rsidRDefault="00121C3C" w:rsidP="00121C3C">
      <w:pPr>
        <w:spacing w:after="0" w:line="360" w:lineRule="auto"/>
      </w:pPr>
      <w:r w:rsidRPr="00121C3C">
        <w:t>10.</w:t>
      </w:r>
      <w:r w:rsidRPr="00121C3C">
        <w:t>【答案】</w:t>
      </w:r>
      <w:r w:rsidRPr="00121C3C">
        <w:t xml:space="preserve"> 375,40   </w:t>
      </w:r>
    </w:p>
    <w:p w:rsidR="00191A01" w:rsidRPr="00121C3C" w:rsidRDefault="00121C3C" w:rsidP="00121C3C">
      <w:pPr>
        <w:spacing w:after="0" w:line="360" w:lineRule="auto"/>
        <w:rPr>
          <w:lang w:eastAsia="zh-CN"/>
        </w:rPr>
      </w:pPr>
      <w:r w:rsidRPr="00121C3C">
        <w:rPr>
          <w:lang w:eastAsia="zh-CN"/>
        </w:rPr>
        <w:t>【解析】横线已经知道两个加数，根据</w:t>
      </w:r>
      <w:r w:rsidRPr="00121C3C">
        <w:rPr>
          <w:lang w:eastAsia="zh-CN"/>
        </w:rPr>
        <w:t>“</w:t>
      </w:r>
      <w:r w:rsidRPr="00121C3C">
        <w:rPr>
          <w:lang w:eastAsia="zh-CN"/>
        </w:rPr>
        <w:t>一个加数</w:t>
      </w:r>
      <w:r w:rsidRPr="00121C3C">
        <w:rPr>
          <w:lang w:eastAsia="zh-CN"/>
        </w:rPr>
        <w:t>=</w:t>
      </w:r>
      <w:r w:rsidRPr="00121C3C">
        <w:rPr>
          <w:lang w:eastAsia="zh-CN"/>
        </w:rPr>
        <w:t>和－另一个加数</w:t>
      </w:r>
      <w:r w:rsidRPr="00121C3C">
        <w:rPr>
          <w:lang w:eastAsia="zh-CN"/>
        </w:rPr>
        <w:t>”</w:t>
      </w:r>
      <w:r w:rsidRPr="00121C3C">
        <w:rPr>
          <w:lang w:eastAsia="zh-CN"/>
        </w:rPr>
        <w:t>的关系式求出中间</w:t>
      </w:r>
      <w:r w:rsidRPr="00121C3C">
        <w:rPr>
          <w:lang w:eastAsia="zh-CN"/>
        </w:rPr>
        <w:t xml:space="preserve"> </w:t>
      </w:r>
      <w:r w:rsidR="007660C6" w:rsidRPr="00DF290D">
        <w:rPr>
          <w:noProof/>
          <w:lang w:eastAsia="zh-CN"/>
        </w:rPr>
        <w:pict>
          <v:shape id="图片 15" o:spid="_x0000_i1028" type="#_x0000_t75" style="width:25.5pt;height:23.25pt;visibility:visible;mso-wrap-style:square">
            <v:imagedata r:id="rId21" o:title=""/>
          </v:shape>
        </w:pict>
      </w:r>
      <w:r w:rsidRPr="00121C3C">
        <w:rPr>
          <w:lang w:eastAsia="zh-CN"/>
        </w:rPr>
        <w:t>的数，再根据这一关系式就可求出竖线下边</w:t>
      </w:r>
      <w:r w:rsidRPr="00121C3C">
        <w:rPr>
          <w:lang w:eastAsia="zh-CN"/>
        </w:rPr>
        <w:t xml:space="preserve"> </w:t>
      </w:r>
      <w:r w:rsidR="007660C6" w:rsidRPr="00DF290D">
        <w:rPr>
          <w:noProof/>
          <w:lang w:eastAsia="zh-CN"/>
        </w:rPr>
        <w:pict>
          <v:shape id="图片 16" o:spid="_x0000_i1027" type="#_x0000_t75" style="width:25.5pt;height:23.25pt;visibility:visible;mso-wrap-style:square">
            <v:imagedata r:id="rId21" o:title=""/>
          </v:shape>
        </w:pict>
      </w:r>
      <w:r w:rsidRPr="00121C3C">
        <w:rPr>
          <w:lang w:eastAsia="zh-CN"/>
        </w:rPr>
        <w:t>里的数．</w:t>
      </w:r>
      <w:r w:rsidRPr="00121C3C">
        <w:rPr>
          <w:lang w:eastAsia="zh-CN"/>
        </w:rPr>
        <w:t xml:space="preserve">  </w:t>
      </w:r>
    </w:p>
    <w:p w:rsidR="00191A01" w:rsidRPr="00121C3C" w:rsidRDefault="007660C6" w:rsidP="00121C3C">
      <w:pPr>
        <w:spacing w:after="0" w:line="360" w:lineRule="auto"/>
      </w:pPr>
      <w:r w:rsidRPr="00DF290D">
        <w:rPr>
          <w:noProof/>
          <w:lang w:eastAsia="zh-CN"/>
        </w:rPr>
        <w:pict>
          <v:shape id="图片 17" o:spid="_x0000_i1026" type="#_x0000_t75" style="width:123.75pt;height:114.75pt;visibility:visible;mso-wrap-style:square">
            <v:imagedata r:id="rId22" o:title=""/>
          </v:shape>
        </w:pict>
      </w:r>
    </w:p>
    <w:p w:rsidR="00191A01" w:rsidRPr="00121C3C" w:rsidRDefault="00121C3C" w:rsidP="00121C3C">
      <w:pPr>
        <w:spacing w:line="360" w:lineRule="auto"/>
      </w:pPr>
      <w:r w:rsidRPr="00121C3C">
        <w:t>四、解答题</w:t>
      </w:r>
    </w:p>
    <w:p w:rsidR="00191A01" w:rsidRPr="00121C3C" w:rsidRDefault="00121C3C" w:rsidP="00121C3C">
      <w:pPr>
        <w:spacing w:after="0" w:line="360" w:lineRule="auto"/>
      </w:pPr>
      <w:r w:rsidRPr="00121C3C">
        <w:lastRenderedPageBreak/>
        <w:t>11.</w:t>
      </w:r>
      <w:r w:rsidRPr="00121C3C">
        <w:t>【答案】</w:t>
      </w:r>
      <w:r w:rsidRPr="00121C3C">
        <w:t xml:space="preserve"> </w:t>
      </w:r>
      <w:r w:rsidRPr="00121C3C">
        <w:t>解：</w:t>
      </w:r>
      <w:r w:rsidRPr="00121C3C">
        <w:t>376</w:t>
      </w:r>
      <w:r w:rsidRPr="00121C3C">
        <w:t>＋</w:t>
      </w:r>
      <w:r w:rsidRPr="00121C3C">
        <w:t>(376</w:t>
      </w:r>
      <w:r w:rsidRPr="00121C3C">
        <w:t>－</w:t>
      </w:r>
      <w:r w:rsidRPr="00121C3C">
        <w:t>109)</w:t>
      </w:r>
      <w:r w:rsidRPr="00121C3C">
        <w:t>＝</w:t>
      </w:r>
      <w:r w:rsidRPr="00121C3C">
        <w:t>643(</w:t>
      </w:r>
      <w:r w:rsidRPr="00121C3C">
        <w:t>朵</w:t>
      </w:r>
      <w:r w:rsidRPr="00121C3C">
        <w:t>)</w:t>
      </w:r>
      <w:r w:rsidRPr="00121C3C">
        <w:br/>
      </w:r>
      <w:r w:rsidRPr="00121C3C">
        <w:t>答：一共有</w:t>
      </w:r>
      <w:r w:rsidRPr="00121C3C">
        <w:t>643</w:t>
      </w:r>
      <w:r w:rsidRPr="00121C3C">
        <w:t>朵</w:t>
      </w:r>
      <w:r w:rsidRPr="00121C3C">
        <w:t xml:space="preserve">.   </w:t>
      </w:r>
    </w:p>
    <w:p w:rsidR="00191A01" w:rsidRPr="00121C3C" w:rsidRDefault="00121C3C" w:rsidP="00121C3C">
      <w:pPr>
        <w:spacing w:after="0" w:line="360" w:lineRule="auto"/>
      </w:pPr>
      <w:r w:rsidRPr="00121C3C">
        <w:t>【解析】【分析】根据题意可知，用左边的数量</w:t>
      </w:r>
      <w:r w:rsidRPr="00121C3C">
        <w:t>-</w:t>
      </w:r>
      <w:r w:rsidRPr="00121C3C">
        <w:t>右边比左边少的数量</w:t>
      </w:r>
      <w:r w:rsidRPr="00121C3C">
        <w:t>=</w:t>
      </w:r>
      <w:r w:rsidRPr="00121C3C">
        <w:t>右边的数量，然后将左右两边的数量相加即可解答</w:t>
      </w:r>
      <w:r w:rsidRPr="00121C3C">
        <w:t>.</w:t>
      </w:r>
    </w:p>
    <w:p w:rsidR="00191A01" w:rsidRPr="00121C3C" w:rsidRDefault="00121C3C" w:rsidP="00121C3C">
      <w:pPr>
        <w:spacing w:after="0" w:line="360" w:lineRule="auto"/>
      </w:pPr>
      <w:r w:rsidRPr="00121C3C">
        <w:t>12.</w:t>
      </w:r>
      <w:r w:rsidRPr="00121C3C">
        <w:t>【答案】</w:t>
      </w:r>
      <w:r w:rsidRPr="00121C3C">
        <w:t xml:space="preserve"> </w:t>
      </w:r>
      <w:r w:rsidRPr="00121C3C">
        <w:t>解：</w:t>
      </w:r>
      <w:r w:rsidRPr="00121C3C">
        <w:t>392+527=919(</w:t>
      </w:r>
      <w:r w:rsidRPr="00121C3C">
        <w:t>元</w:t>
      </w:r>
      <w:r w:rsidRPr="00121C3C">
        <w:t>)</w:t>
      </w:r>
      <w:r w:rsidRPr="00121C3C">
        <w:br/>
      </w:r>
      <w:r w:rsidRPr="00121C3C">
        <w:t>答：二年级和三年级一共捐了</w:t>
      </w:r>
      <w:r w:rsidRPr="00121C3C">
        <w:t>919</w:t>
      </w:r>
      <w:r w:rsidRPr="00121C3C">
        <w:t>元。</w:t>
      </w:r>
      <w:r w:rsidRPr="00121C3C">
        <w:br/>
        <w:t xml:space="preserve">   </w:t>
      </w:r>
    </w:p>
    <w:p w:rsidR="00191A01" w:rsidRPr="00121C3C" w:rsidRDefault="00121C3C" w:rsidP="00121C3C">
      <w:pPr>
        <w:spacing w:after="0" w:line="360" w:lineRule="auto"/>
      </w:pPr>
      <w:r w:rsidRPr="00121C3C">
        <w:t>【解析】【分析】把两班捐的钱数相加即可求出一共捐的钱数。计算加法时要把相同数位对齐，从个位加起，哪一位上的数相加满十要向前一位进</w:t>
      </w:r>
      <w:r w:rsidRPr="00121C3C">
        <w:t>1</w:t>
      </w:r>
      <w:r w:rsidRPr="00121C3C">
        <w:t>。</w:t>
      </w:r>
    </w:p>
    <w:p w:rsidR="00191A01" w:rsidRPr="00121C3C" w:rsidRDefault="00121C3C" w:rsidP="00121C3C">
      <w:pPr>
        <w:spacing w:line="360" w:lineRule="auto"/>
      </w:pPr>
      <w:r w:rsidRPr="00121C3C">
        <w:t>五、综合题</w:t>
      </w:r>
    </w:p>
    <w:p w:rsidR="00121C3C" w:rsidRPr="00121C3C" w:rsidRDefault="00121C3C" w:rsidP="00121C3C">
      <w:pPr>
        <w:spacing w:after="0" w:line="360" w:lineRule="auto"/>
      </w:pPr>
      <w:r w:rsidRPr="00121C3C">
        <w:t>13.</w:t>
      </w:r>
      <w:r w:rsidRPr="00121C3C">
        <w:t>【答案】</w:t>
      </w:r>
      <w:r w:rsidRPr="00121C3C">
        <w:t xml:space="preserve"> </w:t>
      </w:r>
      <w:r w:rsidRPr="00121C3C">
        <w:t>（</w:t>
      </w:r>
      <w:r w:rsidRPr="00121C3C">
        <w:t>1</w:t>
      </w:r>
      <w:r w:rsidRPr="00121C3C">
        <w:t>）</w:t>
      </w:r>
      <w:r w:rsidRPr="00121C3C">
        <w:t>315-83=232(</w:t>
      </w:r>
      <w:r w:rsidRPr="00121C3C">
        <w:t>元</w:t>
      </w:r>
      <w:r w:rsidRPr="00121C3C">
        <w:t>)</w:t>
      </w:r>
    </w:p>
    <w:p w:rsidR="00121C3C" w:rsidRPr="00121C3C" w:rsidRDefault="00121C3C" w:rsidP="00121C3C">
      <w:pPr>
        <w:spacing w:after="0" w:line="360" w:lineRule="auto"/>
      </w:pPr>
      <w:r w:rsidRPr="00121C3C">
        <w:t>答：一张桌子比一把椅子贵</w:t>
      </w:r>
      <w:r w:rsidRPr="00121C3C">
        <w:t>232</w:t>
      </w:r>
      <w:r w:rsidRPr="00121C3C">
        <w:t>元</w:t>
      </w:r>
    </w:p>
    <w:p w:rsidR="00121C3C" w:rsidRPr="00121C3C" w:rsidRDefault="00121C3C" w:rsidP="00121C3C">
      <w:pPr>
        <w:spacing w:after="0" w:line="360" w:lineRule="auto"/>
      </w:pPr>
      <w:r w:rsidRPr="00121C3C">
        <w:t>（</w:t>
      </w:r>
      <w:r w:rsidRPr="00121C3C">
        <w:t>2</w:t>
      </w:r>
      <w:r w:rsidRPr="00121C3C">
        <w:t>）一辆自行车与一把椅子共多少钱？</w:t>
      </w:r>
    </w:p>
    <w:p w:rsidR="00191A01" w:rsidRPr="00121C3C" w:rsidRDefault="00121C3C" w:rsidP="00121C3C">
      <w:pPr>
        <w:spacing w:after="0" w:line="360" w:lineRule="auto"/>
      </w:pPr>
      <w:r w:rsidRPr="00121C3C">
        <w:t>706+83=789</w:t>
      </w:r>
      <w:r w:rsidRPr="00121C3C">
        <w:t>（元）</w:t>
      </w:r>
    </w:p>
    <w:p w:rsidR="00191A01" w:rsidRPr="00121C3C" w:rsidRDefault="00121C3C" w:rsidP="00121C3C">
      <w:pPr>
        <w:spacing w:after="0" w:line="360" w:lineRule="auto"/>
      </w:pPr>
      <w:r w:rsidRPr="00121C3C">
        <w:t>答：一辆自行车与一把椅子共</w:t>
      </w:r>
      <w:r w:rsidRPr="00121C3C">
        <w:t>789</w:t>
      </w:r>
      <w:r w:rsidRPr="00121C3C">
        <w:t>元</w:t>
      </w:r>
    </w:p>
    <w:p w:rsidR="00121C3C" w:rsidRPr="00121C3C" w:rsidRDefault="00121C3C" w:rsidP="00121C3C">
      <w:pPr>
        <w:spacing w:after="0" w:line="360" w:lineRule="auto"/>
      </w:pPr>
      <w:r w:rsidRPr="00121C3C">
        <w:t>【解析】</w:t>
      </w:r>
    </w:p>
    <w:p w:rsidR="00191A01" w:rsidRPr="00121C3C" w:rsidRDefault="00121C3C" w:rsidP="00121C3C">
      <w:pPr>
        <w:spacing w:line="360" w:lineRule="auto"/>
      </w:pPr>
      <w:r w:rsidRPr="00121C3C">
        <w:t>六、应用题</w:t>
      </w:r>
    </w:p>
    <w:p w:rsidR="00191A01" w:rsidRPr="00121C3C" w:rsidRDefault="00121C3C" w:rsidP="00121C3C">
      <w:pPr>
        <w:spacing w:after="0" w:line="360" w:lineRule="auto"/>
      </w:pPr>
      <w:r w:rsidRPr="00121C3C">
        <w:t>14.</w:t>
      </w:r>
      <w:r w:rsidRPr="00121C3C">
        <w:t>【答案】</w:t>
      </w:r>
      <w:r w:rsidRPr="00121C3C">
        <w:t xml:space="preserve"> </w:t>
      </w:r>
      <w:r w:rsidRPr="00121C3C">
        <w:t>解：</w:t>
      </w:r>
      <w:r w:rsidRPr="00121C3C">
        <w:t xml:space="preserve"> </w:t>
      </w:r>
      <w:r w:rsidR="007660C6" w:rsidRPr="00DF290D">
        <w:rPr>
          <w:noProof/>
          <w:lang w:eastAsia="zh-CN"/>
        </w:rPr>
        <w:pict>
          <v:shape id="图片 18" o:spid="_x0000_i1025" type="#_x0000_t75" style="width:61.5pt;height:9.75pt;visibility:visible;mso-wrap-style:square">
            <v:imagedata r:id="rId23" o:title=""/>
          </v:shape>
        </w:pict>
      </w:r>
      <w:r w:rsidRPr="00121C3C">
        <w:t>（人）</w:t>
      </w:r>
      <w:r w:rsidRPr="00121C3C">
        <w:t>  108+27=135</w:t>
      </w:r>
      <w:r w:rsidRPr="00121C3C">
        <w:t>（人）</w:t>
      </w:r>
    </w:p>
    <w:p w:rsidR="00191A01" w:rsidRPr="00121C3C" w:rsidRDefault="00121C3C" w:rsidP="00121C3C">
      <w:pPr>
        <w:spacing w:after="0" w:line="360" w:lineRule="auto"/>
      </w:pPr>
      <w:r w:rsidRPr="00121C3C">
        <w:t>答：这个工厂有</w:t>
      </w:r>
      <w:r w:rsidRPr="00121C3C">
        <w:t>135</w:t>
      </w:r>
      <w:r w:rsidRPr="00121C3C">
        <w:t>工人。</w:t>
      </w:r>
    </w:p>
    <w:p w:rsidR="00191A01" w:rsidRPr="00121C3C" w:rsidRDefault="00121C3C" w:rsidP="00121C3C">
      <w:pPr>
        <w:spacing w:after="0" w:line="360" w:lineRule="auto"/>
      </w:pPr>
      <w:r w:rsidRPr="00121C3C">
        <w:t>【解析】【分析】用男职工人数乘</w:t>
      </w:r>
      <w:r w:rsidRPr="00121C3C">
        <w:t>4</w:t>
      </w:r>
      <w:r w:rsidRPr="00121C3C">
        <w:t>求出女职工人数，然后把男女职工人数相加就是总人数。</w:t>
      </w:r>
    </w:p>
    <w:sectPr w:rsidR="00191A01" w:rsidRPr="00121C3C">
      <w:headerReference w:type="even" r:id="rId24"/>
      <w:headerReference w:type="default" r:id="rId25"/>
      <w:footerReference w:type="default" r:id="rId26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0C6" w:rsidRDefault="007660C6">
      <w:pPr>
        <w:spacing w:after="0" w:line="240" w:lineRule="auto"/>
      </w:pPr>
      <w:r>
        <w:separator/>
      </w:r>
    </w:p>
  </w:endnote>
  <w:endnote w:type="continuationSeparator" w:id="0">
    <w:p w:rsidR="007660C6" w:rsidRDefault="00766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A01" w:rsidRPr="00121C3C" w:rsidRDefault="00121C3C" w:rsidP="00121C3C">
    <w:pPr>
      <w:pStyle w:val="a4"/>
    </w:pPr>
    <w:r>
      <w:t xml:space="preserve"> </w:t>
    </w:r>
    <w:r w:rsidRPr="00121C3C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0C6" w:rsidRDefault="007660C6">
      <w:pPr>
        <w:spacing w:after="0" w:line="240" w:lineRule="auto"/>
      </w:pPr>
      <w:r>
        <w:separator/>
      </w:r>
    </w:p>
  </w:footnote>
  <w:footnote w:type="continuationSeparator" w:id="0">
    <w:p w:rsidR="007660C6" w:rsidRDefault="00766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A01" w:rsidRDefault="007660C6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:rsidR="00191A01" w:rsidRDefault="00121C3C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191A01" w:rsidRDefault="00121C3C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:rsidR="00191A01" w:rsidRDefault="00121C3C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A01" w:rsidRPr="00121C3C" w:rsidRDefault="00121C3C" w:rsidP="00121C3C">
    <w:pPr>
      <w:pStyle w:val="a5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8817D89"/>
    <w:multiLevelType w:val="hybridMultilevel"/>
    <w:tmpl w:val="73F8779A"/>
    <w:lvl w:ilvl="0" w:tplc="37510129">
      <w:start w:val="1"/>
      <w:numFmt w:val="decimal"/>
      <w:lvlText w:val="%1."/>
      <w:lvlJc w:val="left"/>
      <w:pPr>
        <w:ind w:left="720" w:hanging="360"/>
      </w:pPr>
    </w:lvl>
    <w:lvl w:ilvl="1" w:tplc="37510129" w:tentative="1">
      <w:start w:val="1"/>
      <w:numFmt w:val="lowerLetter"/>
      <w:lvlText w:val="%2."/>
      <w:lvlJc w:val="left"/>
      <w:pPr>
        <w:ind w:left="1440" w:hanging="360"/>
      </w:pPr>
    </w:lvl>
    <w:lvl w:ilvl="2" w:tplc="37510129" w:tentative="1">
      <w:start w:val="1"/>
      <w:numFmt w:val="lowerRoman"/>
      <w:lvlText w:val="%3."/>
      <w:lvlJc w:val="right"/>
      <w:pPr>
        <w:ind w:left="2160" w:hanging="180"/>
      </w:pPr>
    </w:lvl>
    <w:lvl w:ilvl="3" w:tplc="37510129" w:tentative="1">
      <w:start w:val="1"/>
      <w:numFmt w:val="decimal"/>
      <w:lvlText w:val="%4."/>
      <w:lvlJc w:val="left"/>
      <w:pPr>
        <w:ind w:left="2880" w:hanging="360"/>
      </w:pPr>
    </w:lvl>
    <w:lvl w:ilvl="4" w:tplc="37510129" w:tentative="1">
      <w:start w:val="1"/>
      <w:numFmt w:val="lowerLetter"/>
      <w:lvlText w:val="%5."/>
      <w:lvlJc w:val="left"/>
      <w:pPr>
        <w:ind w:left="3600" w:hanging="360"/>
      </w:pPr>
    </w:lvl>
    <w:lvl w:ilvl="5" w:tplc="37510129" w:tentative="1">
      <w:start w:val="1"/>
      <w:numFmt w:val="lowerRoman"/>
      <w:lvlText w:val="%6."/>
      <w:lvlJc w:val="right"/>
      <w:pPr>
        <w:ind w:left="4320" w:hanging="180"/>
      </w:pPr>
    </w:lvl>
    <w:lvl w:ilvl="6" w:tplc="37510129" w:tentative="1">
      <w:start w:val="1"/>
      <w:numFmt w:val="decimal"/>
      <w:lvlText w:val="%7."/>
      <w:lvlJc w:val="left"/>
      <w:pPr>
        <w:ind w:left="5040" w:hanging="360"/>
      </w:pPr>
    </w:lvl>
    <w:lvl w:ilvl="7" w:tplc="37510129" w:tentative="1">
      <w:start w:val="1"/>
      <w:numFmt w:val="lowerLetter"/>
      <w:lvlText w:val="%8."/>
      <w:lvlJc w:val="left"/>
      <w:pPr>
        <w:ind w:left="5760" w:hanging="360"/>
      </w:pPr>
    </w:lvl>
    <w:lvl w:ilvl="8" w:tplc="3751012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6A0097"/>
    <w:multiLevelType w:val="hybridMultilevel"/>
    <w:tmpl w:val="90861158"/>
    <w:lvl w:ilvl="0" w:tplc="7314062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21C3C"/>
    <w:rsid w:val="0016193D"/>
    <w:rsid w:val="00191A01"/>
    <w:rsid w:val="0019595E"/>
    <w:rsid w:val="00243F78"/>
    <w:rsid w:val="00244DEA"/>
    <w:rsid w:val="00256625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16874"/>
    <w:rsid w:val="006B7A92"/>
    <w:rsid w:val="006D054F"/>
    <w:rsid w:val="00751BBD"/>
    <w:rsid w:val="007660C6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26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image" Target="media/image12.gif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gif"/><Relationship Id="rId22" Type="http://schemas.openxmlformats.org/officeDocument/2006/relationships/image" Target="media/image13.gi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05DE53-3E4B-45BD-9802-352EFA8EA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1905</Characters>
  <Application>Microsoft Office Word</Application>
  <DocSecurity>0</DocSecurity>
  <Lines>15</Lines>
  <Paragraphs>4</Paragraphs>
  <ScaleCrop>false</ScaleCrop>
  <Company>Microsoft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9</cp:revision>
  <dcterms:created xsi:type="dcterms:W3CDTF">2013-12-09T06:44:00Z</dcterms:created>
  <dcterms:modified xsi:type="dcterms:W3CDTF">2019-08-26T12:32:00Z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